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88B" w:rsidRPr="00D01040" w:rsidRDefault="00F1588B" w:rsidP="00F1588B">
      <w:pPr>
        <w:jc w:val="center"/>
        <w:rPr>
          <w:rFonts w:eastAsia="Times New Roman"/>
          <w:sz w:val="28"/>
          <w:szCs w:val="28"/>
        </w:rPr>
      </w:pPr>
      <w:r w:rsidRPr="00D01040">
        <w:rPr>
          <w:rFonts w:eastAsia="Times New Roman"/>
          <w:sz w:val="28"/>
          <w:szCs w:val="28"/>
        </w:rPr>
        <w:t>Муниципальное бюджетное общеобразовательное учреждение</w:t>
      </w:r>
    </w:p>
    <w:p w:rsidR="00F1588B" w:rsidRPr="00D01040" w:rsidRDefault="00F1588B" w:rsidP="00F1588B">
      <w:pPr>
        <w:jc w:val="center"/>
        <w:rPr>
          <w:rFonts w:eastAsia="Times New Roman"/>
          <w:sz w:val="28"/>
          <w:szCs w:val="28"/>
        </w:rPr>
      </w:pPr>
      <w:r w:rsidRPr="00D01040">
        <w:rPr>
          <w:rFonts w:eastAsia="Times New Roman"/>
          <w:sz w:val="28"/>
          <w:szCs w:val="28"/>
        </w:rPr>
        <w:t>Верхнегрековская основная общеобразовательная школа</w:t>
      </w:r>
    </w:p>
    <w:p w:rsidR="00F1588B" w:rsidRDefault="00F1588B" w:rsidP="00F1588B">
      <w:pPr>
        <w:jc w:val="center"/>
        <w:rPr>
          <w:rFonts w:eastAsia="Times New Roman"/>
          <w:sz w:val="28"/>
          <w:szCs w:val="28"/>
        </w:rPr>
      </w:pPr>
    </w:p>
    <w:p w:rsidR="00F1588B" w:rsidRPr="0054097D" w:rsidRDefault="00F1588B" w:rsidP="00F1588B">
      <w:pPr>
        <w:widowControl w:val="0"/>
        <w:suppressAutoHyphens/>
        <w:jc w:val="center"/>
        <w:rPr>
          <w:rFonts w:eastAsia="Times New Roman" w:cs="Mangal"/>
          <w:kern w:val="1"/>
          <w:sz w:val="28"/>
          <w:lang w:bidi="hi-IN"/>
        </w:rPr>
      </w:pPr>
      <w:r>
        <w:rPr>
          <w:rFonts w:eastAsia="Times New Roman"/>
          <w:sz w:val="28"/>
          <w:szCs w:val="28"/>
        </w:rPr>
        <w:t xml:space="preserve">          </w:t>
      </w:r>
      <w:r>
        <w:rPr>
          <w:rFonts w:eastAsia="Times New Roman" w:cs="Mangal"/>
          <w:b/>
          <w:kern w:val="1"/>
          <w:sz w:val="28"/>
          <w:lang w:bidi="hi-IN"/>
        </w:rPr>
        <w:t xml:space="preserve">                                                                                                 </w:t>
      </w:r>
      <w:r w:rsidRPr="0054097D">
        <w:rPr>
          <w:rFonts w:eastAsia="Times New Roman" w:cs="Mangal"/>
          <w:b/>
          <w:kern w:val="1"/>
          <w:sz w:val="28"/>
          <w:lang w:bidi="hi-IN"/>
        </w:rPr>
        <w:t>«Утверждаю»</w:t>
      </w:r>
    </w:p>
    <w:p w:rsidR="00F1588B" w:rsidRPr="0054097D" w:rsidRDefault="00F1588B" w:rsidP="00F1588B">
      <w:pPr>
        <w:widowControl w:val="0"/>
        <w:suppressAutoHyphens/>
        <w:jc w:val="center"/>
        <w:rPr>
          <w:rFonts w:eastAsia="Times New Roman" w:cs="Mangal"/>
          <w:b/>
          <w:kern w:val="1"/>
          <w:sz w:val="28"/>
          <w:lang w:bidi="hi-IN"/>
        </w:rPr>
      </w:pPr>
      <w:r>
        <w:rPr>
          <w:rFonts w:eastAsia="Times New Roman" w:cs="Mangal"/>
          <w:kern w:val="1"/>
          <w:sz w:val="28"/>
          <w:lang w:bidi="hi-IN"/>
        </w:rPr>
        <w:t xml:space="preserve">                                                                                                     </w:t>
      </w:r>
      <w:r w:rsidR="004F10D1">
        <w:rPr>
          <w:rFonts w:eastAsia="Times New Roman" w:cs="Mangal"/>
          <w:kern w:val="1"/>
          <w:sz w:val="28"/>
          <w:lang w:bidi="hi-IN"/>
        </w:rPr>
        <w:t xml:space="preserve">    </w:t>
      </w:r>
      <w:r w:rsidRPr="0054097D">
        <w:rPr>
          <w:rFonts w:eastAsia="Times New Roman" w:cs="Mangal"/>
          <w:kern w:val="1"/>
          <w:sz w:val="28"/>
          <w:lang w:bidi="hi-IN"/>
        </w:rPr>
        <w:t>Директор</w:t>
      </w:r>
    </w:p>
    <w:p w:rsidR="00F1588B" w:rsidRPr="0054097D" w:rsidRDefault="00F1588B" w:rsidP="00F1588B">
      <w:pPr>
        <w:widowControl w:val="0"/>
        <w:suppressAutoHyphens/>
        <w:jc w:val="center"/>
        <w:rPr>
          <w:rFonts w:eastAsia="Times New Roman" w:cs="Mangal"/>
          <w:kern w:val="1"/>
          <w:sz w:val="28"/>
          <w:lang w:bidi="hi-IN"/>
        </w:rPr>
      </w:pPr>
      <w:r>
        <w:rPr>
          <w:rFonts w:eastAsia="Times New Roman" w:cs="Mangal"/>
          <w:kern w:val="1"/>
          <w:sz w:val="28"/>
          <w:lang w:bidi="hi-IN"/>
        </w:rPr>
        <w:t xml:space="preserve">                                                                                            </w:t>
      </w:r>
      <w:r w:rsidR="004F10D1">
        <w:rPr>
          <w:rFonts w:eastAsia="Times New Roman" w:cs="Mangal"/>
          <w:kern w:val="1"/>
          <w:sz w:val="28"/>
          <w:lang w:bidi="hi-IN"/>
        </w:rPr>
        <w:t xml:space="preserve">     </w:t>
      </w:r>
      <w:r>
        <w:rPr>
          <w:rFonts w:eastAsia="Times New Roman" w:cs="Mangal"/>
          <w:kern w:val="1"/>
          <w:sz w:val="28"/>
          <w:lang w:bidi="hi-IN"/>
        </w:rPr>
        <w:t xml:space="preserve">   </w:t>
      </w:r>
      <w:r w:rsidRPr="0054097D">
        <w:rPr>
          <w:rFonts w:eastAsia="Times New Roman" w:cs="Mangal"/>
          <w:kern w:val="1"/>
          <w:sz w:val="28"/>
          <w:lang w:bidi="hi-IN"/>
        </w:rPr>
        <w:t>МБОУ Верхнегрековская ООШ</w:t>
      </w:r>
    </w:p>
    <w:p w:rsidR="00F1588B" w:rsidRPr="0054097D" w:rsidRDefault="00F1588B" w:rsidP="00F1588B">
      <w:pPr>
        <w:widowControl w:val="0"/>
        <w:suppressAutoHyphens/>
        <w:jc w:val="center"/>
        <w:rPr>
          <w:rFonts w:eastAsia="Times New Roman" w:cs="Mangal"/>
          <w:kern w:val="1"/>
          <w:sz w:val="28"/>
          <w:lang w:bidi="hi-IN"/>
        </w:rPr>
      </w:pPr>
      <w:r>
        <w:rPr>
          <w:rFonts w:eastAsia="Times New Roman" w:cs="Mangal"/>
          <w:kern w:val="1"/>
          <w:sz w:val="28"/>
          <w:lang w:bidi="hi-IN"/>
        </w:rPr>
        <w:t xml:space="preserve">                                                                                           </w:t>
      </w:r>
      <w:r w:rsidR="004F10D1">
        <w:rPr>
          <w:rFonts w:eastAsia="Times New Roman" w:cs="Mangal"/>
          <w:kern w:val="1"/>
          <w:sz w:val="28"/>
          <w:lang w:bidi="hi-IN"/>
        </w:rPr>
        <w:t xml:space="preserve">       </w:t>
      </w:r>
      <w:r>
        <w:rPr>
          <w:rFonts w:eastAsia="Times New Roman" w:cs="Mangal"/>
          <w:kern w:val="1"/>
          <w:sz w:val="28"/>
          <w:lang w:bidi="hi-IN"/>
        </w:rPr>
        <w:t xml:space="preserve"> </w:t>
      </w:r>
      <w:r w:rsidRPr="0054097D">
        <w:rPr>
          <w:rFonts w:eastAsia="Times New Roman" w:cs="Mangal"/>
          <w:kern w:val="1"/>
          <w:sz w:val="28"/>
          <w:lang w:bidi="hi-IN"/>
        </w:rPr>
        <w:t>___________  /</w:t>
      </w:r>
      <w:proofErr w:type="spellStart"/>
      <w:r w:rsidR="004B1C46">
        <w:rPr>
          <w:rFonts w:eastAsia="Times New Roman" w:cs="Mangal"/>
          <w:kern w:val="1"/>
          <w:sz w:val="28"/>
          <w:lang w:bidi="hi-IN"/>
        </w:rPr>
        <w:t>Е.И.Палюх</w:t>
      </w:r>
      <w:proofErr w:type="spellEnd"/>
      <w:r w:rsidRPr="0054097D">
        <w:rPr>
          <w:rFonts w:eastAsia="Times New Roman" w:cs="Mangal"/>
          <w:kern w:val="1"/>
          <w:sz w:val="28"/>
          <w:lang w:bidi="hi-IN"/>
        </w:rPr>
        <w:t>/</w:t>
      </w:r>
    </w:p>
    <w:p w:rsidR="00F1588B" w:rsidRPr="0054097D" w:rsidRDefault="00F1588B" w:rsidP="00F1588B">
      <w:pPr>
        <w:widowControl w:val="0"/>
        <w:suppressAutoHyphens/>
        <w:jc w:val="center"/>
        <w:rPr>
          <w:rFonts w:eastAsia="Times New Roman" w:cs="Mangal"/>
          <w:kern w:val="1"/>
          <w:sz w:val="28"/>
          <w:lang w:bidi="hi-IN"/>
        </w:rPr>
      </w:pPr>
      <w:r>
        <w:rPr>
          <w:rFonts w:eastAsia="Times New Roman" w:cs="Mangal"/>
          <w:kern w:val="1"/>
          <w:sz w:val="28"/>
          <w:lang w:bidi="hi-IN"/>
        </w:rPr>
        <w:t xml:space="preserve">                                                                                                 </w:t>
      </w:r>
      <w:r w:rsidR="004F10D1">
        <w:rPr>
          <w:rFonts w:eastAsia="Times New Roman" w:cs="Mangal"/>
          <w:kern w:val="1"/>
          <w:sz w:val="28"/>
          <w:lang w:bidi="hi-IN"/>
        </w:rPr>
        <w:t xml:space="preserve">  </w:t>
      </w:r>
      <w:r w:rsidR="000654E4">
        <w:rPr>
          <w:rFonts w:eastAsia="Times New Roman" w:cs="Mangal"/>
          <w:kern w:val="1"/>
          <w:sz w:val="28"/>
          <w:lang w:bidi="hi-IN"/>
        </w:rPr>
        <w:t xml:space="preserve">Приказ   № </w:t>
      </w:r>
      <w:r w:rsidR="001E5DD9">
        <w:rPr>
          <w:rFonts w:eastAsia="Times New Roman" w:cs="Mangal"/>
          <w:kern w:val="1"/>
          <w:sz w:val="28"/>
          <w:lang w:bidi="hi-IN"/>
        </w:rPr>
        <w:t xml:space="preserve">___ от </w:t>
      </w:r>
      <w:r w:rsidR="004B1C46">
        <w:rPr>
          <w:rFonts w:eastAsia="Times New Roman" w:cs="Mangal"/>
          <w:kern w:val="1"/>
          <w:sz w:val="28"/>
          <w:lang w:bidi="hi-IN"/>
        </w:rPr>
        <w:t>___</w:t>
      </w:r>
      <w:r w:rsidR="00673867">
        <w:rPr>
          <w:rFonts w:eastAsia="Times New Roman" w:cs="Mangal"/>
          <w:kern w:val="1"/>
          <w:sz w:val="28"/>
          <w:lang w:bidi="hi-IN"/>
        </w:rPr>
        <w:t>20</w:t>
      </w:r>
      <w:r w:rsidR="000263B6">
        <w:rPr>
          <w:rFonts w:eastAsia="Times New Roman" w:cs="Mangal"/>
          <w:kern w:val="1"/>
          <w:sz w:val="28"/>
          <w:lang w:bidi="hi-IN"/>
        </w:rPr>
        <w:t>2</w:t>
      </w:r>
      <w:r w:rsidR="004B1C46">
        <w:rPr>
          <w:rFonts w:eastAsia="Times New Roman" w:cs="Mangal"/>
          <w:kern w:val="1"/>
          <w:sz w:val="28"/>
          <w:lang w:bidi="hi-IN"/>
        </w:rPr>
        <w:t>1</w:t>
      </w:r>
      <w:r w:rsidRPr="0054097D">
        <w:rPr>
          <w:rFonts w:eastAsia="Times New Roman" w:cs="Mangal"/>
          <w:kern w:val="1"/>
          <w:sz w:val="28"/>
          <w:lang w:bidi="hi-IN"/>
        </w:rPr>
        <w:t xml:space="preserve"> г.</w:t>
      </w:r>
    </w:p>
    <w:p w:rsidR="00F1588B" w:rsidRPr="0054097D" w:rsidRDefault="00F1588B" w:rsidP="00F1588B">
      <w:pPr>
        <w:widowControl w:val="0"/>
        <w:tabs>
          <w:tab w:val="left" w:pos="1425"/>
        </w:tabs>
        <w:suppressAutoHyphens/>
        <w:jc w:val="center"/>
        <w:rPr>
          <w:rFonts w:eastAsia="Times New Roman" w:cs="Mangal"/>
          <w:kern w:val="1"/>
          <w:sz w:val="28"/>
          <w:szCs w:val="28"/>
          <w:lang w:bidi="hi-IN"/>
        </w:rPr>
      </w:pPr>
    </w:p>
    <w:p w:rsidR="00F1588B" w:rsidRPr="00D01040" w:rsidRDefault="00F1588B" w:rsidP="00F1588B">
      <w:pPr>
        <w:rPr>
          <w:rFonts w:eastAsia="Times New Roman"/>
          <w:sz w:val="28"/>
        </w:rPr>
      </w:pPr>
    </w:p>
    <w:p w:rsidR="00F1588B" w:rsidRPr="00D01040" w:rsidRDefault="00F1588B" w:rsidP="00F1588B">
      <w:pPr>
        <w:jc w:val="center"/>
        <w:rPr>
          <w:rFonts w:eastAsia="Times New Roman"/>
          <w:b/>
          <w:sz w:val="32"/>
          <w:szCs w:val="32"/>
        </w:rPr>
      </w:pPr>
      <w:r w:rsidRPr="00D01040">
        <w:rPr>
          <w:rFonts w:eastAsia="Times New Roman"/>
          <w:b/>
          <w:sz w:val="32"/>
          <w:szCs w:val="32"/>
        </w:rPr>
        <w:t>РАБОЧАЯ ПРОГРАММА</w:t>
      </w:r>
    </w:p>
    <w:p w:rsidR="00F1588B" w:rsidRPr="00D01040" w:rsidRDefault="00F1588B" w:rsidP="00F1588B">
      <w:pPr>
        <w:jc w:val="center"/>
        <w:rPr>
          <w:rFonts w:eastAsia="Times New Roman"/>
          <w:sz w:val="32"/>
          <w:szCs w:val="32"/>
        </w:rPr>
      </w:pPr>
    </w:p>
    <w:p w:rsidR="00F1588B" w:rsidRDefault="00F1588B" w:rsidP="00F1588B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 информати</w:t>
      </w:r>
      <w:r w:rsidR="006B5A8C">
        <w:rPr>
          <w:rFonts w:eastAsia="Times New Roman"/>
          <w:sz w:val="28"/>
          <w:szCs w:val="28"/>
        </w:rPr>
        <w:t>ке в 9</w:t>
      </w:r>
      <w:r w:rsidRPr="00D01040">
        <w:rPr>
          <w:rFonts w:eastAsia="Times New Roman"/>
          <w:sz w:val="28"/>
          <w:szCs w:val="28"/>
        </w:rPr>
        <w:t xml:space="preserve"> класс</w:t>
      </w:r>
      <w:r>
        <w:rPr>
          <w:rFonts w:eastAsia="Times New Roman"/>
          <w:sz w:val="28"/>
          <w:szCs w:val="28"/>
        </w:rPr>
        <w:t>е</w:t>
      </w:r>
    </w:p>
    <w:p w:rsidR="00F1588B" w:rsidRPr="00D01040" w:rsidRDefault="00F1588B" w:rsidP="00F1588B">
      <w:pPr>
        <w:jc w:val="center"/>
        <w:rPr>
          <w:rFonts w:eastAsia="Times New Roman"/>
          <w:sz w:val="28"/>
          <w:szCs w:val="28"/>
        </w:rPr>
      </w:pPr>
    </w:p>
    <w:p w:rsidR="00F1588B" w:rsidRDefault="00F1588B" w:rsidP="00F1588B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</w:t>
      </w:r>
      <w:r w:rsidRPr="00D01040">
        <w:rPr>
          <w:rFonts w:eastAsia="Times New Roman"/>
          <w:sz w:val="28"/>
          <w:szCs w:val="28"/>
        </w:rPr>
        <w:t>чител</w:t>
      </w:r>
      <w:r>
        <w:rPr>
          <w:rFonts w:eastAsia="Times New Roman"/>
          <w:sz w:val="28"/>
          <w:szCs w:val="28"/>
        </w:rPr>
        <w:t>я Тимошенко Анны Александровны</w:t>
      </w:r>
    </w:p>
    <w:p w:rsidR="00F1588B" w:rsidRPr="00D01040" w:rsidRDefault="00F1588B" w:rsidP="00F1588B">
      <w:pPr>
        <w:jc w:val="center"/>
        <w:rPr>
          <w:rFonts w:eastAsia="Times New Roman"/>
          <w:sz w:val="28"/>
          <w:szCs w:val="28"/>
        </w:rPr>
      </w:pPr>
    </w:p>
    <w:p w:rsidR="00F1588B" w:rsidRPr="00D01040" w:rsidRDefault="00F1588B" w:rsidP="00F1588B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Количество часов: всего</w:t>
      </w:r>
      <w:r w:rsidR="0098605A">
        <w:rPr>
          <w:rFonts w:eastAsia="Times New Roman"/>
          <w:sz w:val="28"/>
          <w:szCs w:val="28"/>
        </w:rPr>
        <w:t xml:space="preserve"> </w:t>
      </w:r>
      <w:r w:rsidR="00515D7E">
        <w:rPr>
          <w:rFonts w:eastAsia="Times New Roman"/>
          <w:sz w:val="28"/>
          <w:szCs w:val="28"/>
        </w:rPr>
        <w:t>3</w:t>
      </w:r>
      <w:r w:rsidR="00F9223C">
        <w:rPr>
          <w:rFonts w:eastAsia="Times New Roman"/>
          <w:sz w:val="28"/>
          <w:szCs w:val="28"/>
        </w:rPr>
        <w:t>2</w:t>
      </w:r>
      <w:r w:rsidR="006B5A8C">
        <w:rPr>
          <w:rFonts w:eastAsia="Times New Roman"/>
          <w:sz w:val="28"/>
          <w:szCs w:val="28"/>
        </w:rPr>
        <w:t xml:space="preserve">, в неделю </w:t>
      </w:r>
      <w:r w:rsidR="00673867">
        <w:rPr>
          <w:rFonts w:eastAsia="Times New Roman"/>
          <w:sz w:val="28"/>
          <w:szCs w:val="28"/>
        </w:rPr>
        <w:t>1</w:t>
      </w:r>
      <w:r>
        <w:rPr>
          <w:rFonts w:eastAsia="Times New Roman"/>
          <w:sz w:val="28"/>
          <w:szCs w:val="28"/>
        </w:rPr>
        <w:t>.</w:t>
      </w:r>
    </w:p>
    <w:p w:rsidR="00F1588B" w:rsidRPr="00D01040" w:rsidRDefault="00F1588B" w:rsidP="00F1588B">
      <w:pPr>
        <w:jc w:val="center"/>
        <w:rPr>
          <w:rFonts w:eastAsia="Times New Roman"/>
          <w:sz w:val="28"/>
          <w:szCs w:val="28"/>
        </w:rPr>
      </w:pPr>
    </w:p>
    <w:p w:rsidR="00F1588B" w:rsidRDefault="00F1588B" w:rsidP="00F1588B">
      <w:pPr>
        <w:tabs>
          <w:tab w:val="left" w:pos="5655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</w:t>
      </w:r>
      <w:r w:rsidRPr="00D01040">
        <w:rPr>
          <w:rFonts w:eastAsia="Times New Roman"/>
          <w:sz w:val="28"/>
          <w:szCs w:val="28"/>
        </w:rPr>
        <w:t xml:space="preserve">рограмма по информатике </w:t>
      </w:r>
      <w:r>
        <w:rPr>
          <w:rFonts w:eastAsia="Times New Roman"/>
          <w:sz w:val="28"/>
          <w:szCs w:val="28"/>
        </w:rPr>
        <w:t>разработана</w:t>
      </w:r>
      <w:r w:rsidRPr="00D01040">
        <w:rPr>
          <w:rFonts w:eastAsia="Times New Roman"/>
          <w:sz w:val="28"/>
          <w:szCs w:val="28"/>
        </w:rPr>
        <w:t xml:space="preserve"> на основе:</w:t>
      </w:r>
    </w:p>
    <w:p w:rsidR="00DF5AAE" w:rsidRPr="00D01040" w:rsidRDefault="00DF5AAE" w:rsidP="00F1588B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F1588B" w:rsidRPr="006B5A8C" w:rsidRDefault="00F1588B" w:rsidP="00F1588B">
      <w:pPr>
        <w:tabs>
          <w:tab w:val="left" w:pos="5655"/>
        </w:tabs>
        <w:rPr>
          <w:rFonts w:eastAsia="Times New Roman"/>
          <w:sz w:val="28"/>
          <w:szCs w:val="28"/>
        </w:rPr>
      </w:pPr>
      <w:r w:rsidRPr="006B5A8C">
        <w:rPr>
          <w:rFonts w:eastAsia="Times New Roman"/>
          <w:sz w:val="28"/>
          <w:szCs w:val="28"/>
        </w:rPr>
        <w:t>•Примерной программы основного  общего образования по информатике.</w:t>
      </w:r>
    </w:p>
    <w:p w:rsidR="00DF5AAE" w:rsidRPr="006B5A8C" w:rsidRDefault="00DF5AAE" w:rsidP="00F1588B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DF5AAE" w:rsidRPr="006B0525" w:rsidRDefault="00DF5AAE" w:rsidP="00DF5AAE">
      <w:pPr>
        <w:tabs>
          <w:tab w:val="left" w:pos="5655"/>
        </w:tabs>
        <w:rPr>
          <w:rFonts w:eastAsia="Times New Roman"/>
          <w:sz w:val="28"/>
          <w:szCs w:val="28"/>
        </w:rPr>
      </w:pPr>
      <w:r w:rsidRPr="006B5A8C">
        <w:rPr>
          <w:rFonts w:eastAsia="Times New Roman"/>
          <w:sz w:val="28"/>
          <w:szCs w:val="28"/>
        </w:rPr>
        <w:t>•</w:t>
      </w:r>
      <w:r w:rsidRPr="006B5A8C">
        <w:rPr>
          <w:rFonts w:eastAsiaTheme="minorEastAsia"/>
        </w:rPr>
        <w:t xml:space="preserve"> </w:t>
      </w:r>
      <w:r w:rsidRPr="006B5A8C">
        <w:rPr>
          <w:rFonts w:eastAsia="Times New Roman"/>
          <w:sz w:val="28"/>
          <w:szCs w:val="28"/>
        </w:rPr>
        <w:t>Авторской про</w:t>
      </w:r>
      <w:r w:rsidR="000654E4">
        <w:rPr>
          <w:rFonts w:eastAsia="Times New Roman"/>
          <w:sz w:val="28"/>
          <w:szCs w:val="28"/>
        </w:rPr>
        <w:t xml:space="preserve">граммы курса «Информатика» для 9 </w:t>
      </w:r>
      <w:r w:rsidRPr="006B5A8C">
        <w:rPr>
          <w:rFonts w:eastAsia="Times New Roman"/>
          <w:sz w:val="28"/>
          <w:szCs w:val="28"/>
        </w:rPr>
        <w:t xml:space="preserve">класса </w:t>
      </w:r>
      <w:proofErr w:type="spellStart"/>
      <w:r w:rsidRPr="006B5A8C">
        <w:rPr>
          <w:rFonts w:eastAsia="Times New Roman"/>
          <w:sz w:val="28"/>
          <w:szCs w:val="28"/>
        </w:rPr>
        <w:t>Л.Л.Босовой</w:t>
      </w:r>
      <w:proofErr w:type="spellEnd"/>
      <w:r w:rsidRPr="006B5A8C">
        <w:rPr>
          <w:rFonts w:eastAsia="Times New Roman"/>
          <w:sz w:val="28"/>
          <w:szCs w:val="28"/>
        </w:rPr>
        <w:t>.</w:t>
      </w:r>
    </w:p>
    <w:p w:rsidR="00F1588B" w:rsidRDefault="00F1588B" w:rsidP="00F1588B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F1588B" w:rsidRDefault="006B5A8C" w:rsidP="00F1588B">
      <w:pPr>
        <w:tabs>
          <w:tab w:val="left" w:pos="5655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Учебник: «Информатика 9</w:t>
      </w:r>
      <w:r w:rsidR="00F1588B">
        <w:rPr>
          <w:rFonts w:eastAsia="Times New Roman"/>
          <w:sz w:val="28"/>
          <w:szCs w:val="28"/>
        </w:rPr>
        <w:t xml:space="preserve"> </w:t>
      </w:r>
      <w:r w:rsidR="00F1588B" w:rsidRPr="00D01040">
        <w:rPr>
          <w:rFonts w:eastAsia="Times New Roman"/>
          <w:sz w:val="28"/>
          <w:szCs w:val="28"/>
        </w:rPr>
        <w:t>класс</w:t>
      </w:r>
      <w:r w:rsidR="00F1588B">
        <w:rPr>
          <w:rFonts w:eastAsia="Times New Roman"/>
          <w:sz w:val="28"/>
          <w:szCs w:val="28"/>
        </w:rPr>
        <w:t xml:space="preserve">» </w:t>
      </w:r>
      <w:r w:rsidR="00F1588B" w:rsidRPr="00D01040">
        <w:rPr>
          <w:rFonts w:eastAsia="Times New Roman"/>
          <w:sz w:val="28"/>
          <w:szCs w:val="28"/>
        </w:rPr>
        <w:t xml:space="preserve">Л.Л. </w:t>
      </w:r>
      <w:proofErr w:type="spellStart"/>
      <w:r w:rsidR="00F1588B" w:rsidRPr="00D01040">
        <w:rPr>
          <w:rFonts w:eastAsia="Times New Roman"/>
          <w:sz w:val="28"/>
          <w:szCs w:val="28"/>
        </w:rPr>
        <w:t>Босова</w:t>
      </w:r>
      <w:proofErr w:type="spellEnd"/>
      <w:r w:rsidR="00F1588B" w:rsidRPr="00D01040">
        <w:rPr>
          <w:rFonts w:eastAsia="Times New Roman"/>
          <w:sz w:val="28"/>
          <w:szCs w:val="28"/>
        </w:rPr>
        <w:t xml:space="preserve">, А.Ю. </w:t>
      </w:r>
      <w:proofErr w:type="spellStart"/>
      <w:r w:rsidR="00F1588B" w:rsidRPr="00D01040">
        <w:rPr>
          <w:rFonts w:eastAsia="Times New Roman"/>
          <w:sz w:val="28"/>
          <w:szCs w:val="28"/>
        </w:rPr>
        <w:t>Босова</w:t>
      </w:r>
      <w:proofErr w:type="spellEnd"/>
      <w:r w:rsidR="00F1588B" w:rsidRPr="00D01040">
        <w:rPr>
          <w:rFonts w:eastAsia="Times New Roman"/>
          <w:sz w:val="28"/>
          <w:szCs w:val="28"/>
        </w:rPr>
        <w:t xml:space="preserve">. – М.: « </w:t>
      </w:r>
      <w:r>
        <w:rPr>
          <w:rFonts w:eastAsia="Times New Roman"/>
          <w:sz w:val="28"/>
          <w:szCs w:val="28"/>
        </w:rPr>
        <w:t>БИНОМ». Лаборатория знаний, 2017</w:t>
      </w:r>
      <w:r w:rsidR="00F1588B">
        <w:rPr>
          <w:rFonts w:eastAsia="Times New Roman"/>
          <w:sz w:val="28"/>
          <w:szCs w:val="28"/>
        </w:rPr>
        <w:t xml:space="preserve"> </w:t>
      </w:r>
      <w:r w:rsidR="00F1588B" w:rsidRPr="00D01040">
        <w:rPr>
          <w:rFonts w:eastAsia="Times New Roman"/>
          <w:sz w:val="28"/>
          <w:szCs w:val="28"/>
        </w:rPr>
        <w:t>г.,  учебник для общеобразовательных учреждений.</w:t>
      </w:r>
    </w:p>
    <w:p w:rsidR="00F1588B" w:rsidRDefault="00F1588B" w:rsidP="00F1588B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F1588B" w:rsidRDefault="00F1588B" w:rsidP="00F1588B">
      <w:pPr>
        <w:tabs>
          <w:tab w:val="left" w:pos="5655"/>
        </w:tabs>
        <w:rPr>
          <w:rFonts w:eastAsia="Times New Roman"/>
          <w:sz w:val="28"/>
          <w:szCs w:val="28"/>
        </w:rPr>
      </w:pPr>
    </w:p>
    <w:p w:rsidR="00F1588B" w:rsidRDefault="00673867" w:rsidP="00F1588B">
      <w:pPr>
        <w:tabs>
          <w:tab w:val="left" w:pos="5655"/>
        </w:tabs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20</w:t>
      </w:r>
      <w:r w:rsidR="000263B6">
        <w:rPr>
          <w:rFonts w:eastAsia="Times New Roman"/>
          <w:sz w:val="28"/>
          <w:szCs w:val="28"/>
        </w:rPr>
        <w:t>2</w:t>
      </w:r>
      <w:r w:rsidR="004B1C46">
        <w:rPr>
          <w:rFonts w:eastAsia="Times New Roman"/>
          <w:sz w:val="28"/>
          <w:szCs w:val="28"/>
        </w:rPr>
        <w:t>1</w:t>
      </w:r>
      <w:r w:rsidR="000263B6">
        <w:rPr>
          <w:rFonts w:eastAsia="Times New Roman"/>
          <w:sz w:val="28"/>
          <w:szCs w:val="28"/>
        </w:rPr>
        <w:t>-202</w:t>
      </w:r>
      <w:r w:rsidR="004B1C46">
        <w:rPr>
          <w:rFonts w:eastAsia="Times New Roman"/>
          <w:sz w:val="28"/>
          <w:szCs w:val="28"/>
        </w:rPr>
        <w:t>2</w:t>
      </w:r>
      <w:r w:rsidR="00F1588B" w:rsidRPr="00D01040">
        <w:rPr>
          <w:rFonts w:eastAsia="Times New Roman"/>
          <w:sz w:val="28"/>
          <w:szCs w:val="28"/>
        </w:rPr>
        <w:t xml:space="preserve"> учебный год</w:t>
      </w:r>
    </w:p>
    <w:p w:rsidR="0098605A" w:rsidRPr="00D01040" w:rsidRDefault="0098605A" w:rsidP="00F1588B">
      <w:pPr>
        <w:tabs>
          <w:tab w:val="left" w:pos="5655"/>
        </w:tabs>
        <w:jc w:val="center"/>
        <w:rPr>
          <w:rFonts w:eastAsia="Times New Roman"/>
          <w:sz w:val="28"/>
          <w:szCs w:val="28"/>
        </w:rPr>
      </w:pPr>
    </w:p>
    <w:p w:rsidR="00F1588B" w:rsidRPr="000654E4" w:rsidRDefault="00F1588B" w:rsidP="00F1588B">
      <w:pPr>
        <w:jc w:val="center"/>
        <w:rPr>
          <w:b/>
          <w:sz w:val="28"/>
          <w:szCs w:val="28"/>
        </w:rPr>
      </w:pPr>
      <w:r w:rsidRPr="000654E4">
        <w:rPr>
          <w:b/>
          <w:sz w:val="28"/>
          <w:szCs w:val="28"/>
        </w:rPr>
        <w:lastRenderedPageBreak/>
        <w:t>Планируемые рез</w:t>
      </w:r>
      <w:r w:rsidR="006B5A8C" w:rsidRPr="000654E4">
        <w:rPr>
          <w:b/>
          <w:sz w:val="28"/>
          <w:szCs w:val="28"/>
        </w:rPr>
        <w:t>ультаты изучения информатики в 9</w:t>
      </w:r>
      <w:r w:rsidRPr="000654E4">
        <w:rPr>
          <w:b/>
          <w:sz w:val="28"/>
          <w:szCs w:val="28"/>
        </w:rPr>
        <w:t xml:space="preserve"> классе</w:t>
      </w:r>
    </w:p>
    <w:p w:rsidR="006B5A8C" w:rsidRPr="000654E4" w:rsidRDefault="006B5A8C" w:rsidP="00F1588B">
      <w:pPr>
        <w:jc w:val="center"/>
        <w:rPr>
          <w:b/>
          <w:sz w:val="28"/>
          <w:szCs w:val="28"/>
        </w:rPr>
      </w:pPr>
    </w:p>
    <w:p w:rsidR="003B620B" w:rsidRPr="003B620B" w:rsidRDefault="003B620B" w:rsidP="003B620B">
      <w:pPr>
        <w:autoSpaceDE w:val="0"/>
        <w:autoSpaceDN w:val="0"/>
        <w:adjustRightInd w:val="0"/>
        <w:ind w:firstLine="570"/>
        <w:rPr>
          <w:rFonts w:eastAsia="Times New Roman"/>
          <w:sz w:val="28"/>
          <w:szCs w:val="28"/>
        </w:rPr>
      </w:pPr>
      <w:r w:rsidRPr="003B620B">
        <w:rPr>
          <w:rFonts w:eastAsia="Times New Roman"/>
          <w:b/>
          <w:i/>
          <w:sz w:val="28"/>
          <w:szCs w:val="28"/>
        </w:rPr>
        <w:t>Личностные результаты</w:t>
      </w:r>
      <w:r w:rsidRPr="003B620B">
        <w:rPr>
          <w:rFonts w:eastAsia="Times New Roman"/>
          <w:sz w:val="28"/>
          <w:szCs w:val="28"/>
        </w:rPr>
        <w:t xml:space="preserve">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>понимание роли информационных процессов в современном мире;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 xml:space="preserve">владение первичными навыками анализа и критичной оценки получаемой информации; 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 xml:space="preserve">ответственное отношение к информации с учетом правовых и этических аспектов ее распространения; 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>развитие чувства личной ответственности за качество окружающей информационной среды;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3B620B" w:rsidRPr="003B620B" w:rsidRDefault="003B620B" w:rsidP="003B620B">
      <w:pPr>
        <w:autoSpaceDE w:val="0"/>
        <w:autoSpaceDN w:val="0"/>
        <w:adjustRightInd w:val="0"/>
        <w:ind w:firstLine="570"/>
        <w:rPr>
          <w:rFonts w:eastAsia="Times New Roman"/>
          <w:sz w:val="28"/>
          <w:szCs w:val="28"/>
        </w:rPr>
      </w:pPr>
      <w:proofErr w:type="spellStart"/>
      <w:r w:rsidRPr="003B620B">
        <w:rPr>
          <w:rFonts w:eastAsia="Times New Roman"/>
          <w:b/>
          <w:i/>
          <w:sz w:val="28"/>
          <w:szCs w:val="28"/>
        </w:rPr>
        <w:t>Метапредметные</w:t>
      </w:r>
      <w:proofErr w:type="spellEnd"/>
      <w:r w:rsidRPr="003B620B">
        <w:rPr>
          <w:rFonts w:eastAsia="Times New Roman"/>
          <w:b/>
          <w:i/>
          <w:sz w:val="28"/>
          <w:szCs w:val="28"/>
        </w:rPr>
        <w:t xml:space="preserve"> результаты</w:t>
      </w:r>
      <w:r w:rsidRPr="003B620B">
        <w:rPr>
          <w:rFonts w:eastAsia="Times New Roman"/>
          <w:sz w:val="28"/>
          <w:szCs w:val="28"/>
        </w:rPr>
        <w:t xml:space="preserve"> – освоенные </w:t>
      </w:r>
      <w:proofErr w:type="gramStart"/>
      <w:r w:rsidRPr="003B620B">
        <w:rPr>
          <w:rFonts w:eastAsia="Times New Roman"/>
          <w:sz w:val="28"/>
          <w:szCs w:val="28"/>
        </w:rPr>
        <w:t>обучающимися</w:t>
      </w:r>
      <w:proofErr w:type="gramEnd"/>
      <w:r w:rsidRPr="003B620B">
        <w:rPr>
          <w:rFonts w:eastAsia="Times New Roman"/>
          <w:sz w:val="28"/>
          <w:szCs w:val="28"/>
        </w:rPr>
        <w:t xml:space="preserve">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</w:t>
      </w:r>
      <w:proofErr w:type="spellStart"/>
      <w:r w:rsidRPr="003B620B">
        <w:rPr>
          <w:rFonts w:eastAsia="Times New Roman"/>
          <w:sz w:val="28"/>
          <w:szCs w:val="28"/>
        </w:rPr>
        <w:t>метапредметными</w:t>
      </w:r>
      <w:proofErr w:type="spellEnd"/>
      <w:r w:rsidRPr="003B620B">
        <w:rPr>
          <w:rFonts w:eastAsia="Times New Roman"/>
          <w:sz w:val="28"/>
          <w:szCs w:val="28"/>
        </w:rPr>
        <w:t xml:space="preserve"> результатами, формируемыми при изучении информатики в основной школе, являются: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 xml:space="preserve">владение </w:t>
      </w:r>
      <w:proofErr w:type="spellStart"/>
      <w:r w:rsidRPr="003B620B">
        <w:rPr>
          <w:rFonts w:eastAsia="Times New Roman"/>
          <w:sz w:val="28"/>
          <w:szCs w:val="28"/>
        </w:rPr>
        <w:t>общепредметными</w:t>
      </w:r>
      <w:proofErr w:type="spellEnd"/>
      <w:r w:rsidRPr="003B620B">
        <w:rPr>
          <w:rFonts w:eastAsia="Times New Roman"/>
          <w:sz w:val="28"/>
          <w:szCs w:val="28"/>
        </w:rPr>
        <w:t xml:space="preserve"> понятиями «объект», «система», «модель», «алгоритм», «исполнитель» и др.;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 xml:space="preserve">владение информационно-логическими умениями: 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3B620B">
        <w:rPr>
          <w:rFonts w:eastAsia="Times New Roman"/>
          <w:sz w:val="28"/>
          <w:szCs w:val="28"/>
        </w:rPr>
        <w:t>логическое рассуждение</w:t>
      </w:r>
      <w:proofErr w:type="gramEnd"/>
      <w:r w:rsidRPr="003B620B">
        <w:rPr>
          <w:rFonts w:eastAsia="Times New Roman"/>
          <w:sz w:val="28"/>
          <w:szCs w:val="28"/>
        </w:rPr>
        <w:t>, умозаключение (индуктивное, дедуктивное и по аналогии) и делать выводы;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lastRenderedPageBreak/>
        <w:t xml:space="preserve"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 xml:space="preserve"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</w:t>
      </w:r>
      <w:proofErr w:type="gramStart"/>
      <w:r w:rsidRPr="003B620B">
        <w:rPr>
          <w:rFonts w:eastAsia="Times New Roman"/>
          <w:sz w:val="28"/>
          <w:szCs w:val="28"/>
        </w:rPr>
        <w:t>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  <w:proofErr w:type="gramEnd"/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 xml:space="preserve"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</w:t>
      </w:r>
      <w:proofErr w:type="spellStart"/>
      <w:r w:rsidRPr="003B620B">
        <w:rPr>
          <w:rFonts w:eastAsia="Times New Roman"/>
          <w:sz w:val="28"/>
          <w:szCs w:val="28"/>
        </w:rPr>
        <w:t>гипермедиасообщений</w:t>
      </w:r>
      <w:proofErr w:type="spellEnd"/>
      <w:r w:rsidRPr="003B620B">
        <w:rPr>
          <w:rFonts w:eastAsia="Times New Roman"/>
          <w:sz w:val="28"/>
          <w:szCs w:val="28"/>
        </w:rPr>
        <w:t>; коммуникация и социальное взаимодействие; поиск и организация хранения информации; анализ информации).</w:t>
      </w:r>
    </w:p>
    <w:p w:rsidR="003B620B" w:rsidRPr="003B620B" w:rsidRDefault="003B620B" w:rsidP="003B620B">
      <w:pPr>
        <w:autoSpaceDE w:val="0"/>
        <w:autoSpaceDN w:val="0"/>
        <w:adjustRightInd w:val="0"/>
        <w:ind w:firstLine="570"/>
        <w:rPr>
          <w:rFonts w:eastAsia="Times New Roman"/>
          <w:sz w:val="28"/>
          <w:szCs w:val="28"/>
        </w:rPr>
      </w:pPr>
      <w:proofErr w:type="gramStart"/>
      <w:r w:rsidRPr="003B620B">
        <w:rPr>
          <w:rFonts w:eastAsia="Times New Roman"/>
          <w:b/>
          <w:i/>
          <w:sz w:val="28"/>
          <w:szCs w:val="28"/>
        </w:rPr>
        <w:t>Предметные результаты</w:t>
      </w:r>
      <w:r w:rsidRPr="003B620B">
        <w:rPr>
          <w:rFonts w:eastAsia="Times New Roman"/>
          <w:sz w:val="28"/>
          <w:szCs w:val="28"/>
        </w:rPr>
        <w:t xml:space="preserve"> 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  <w:proofErr w:type="gramEnd"/>
      <w:r w:rsidRPr="003B620B">
        <w:rPr>
          <w:rFonts w:eastAsia="Times New Roman"/>
          <w:sz w:val="28"/>
          <w:szCs w:val="28"/>
        </w:rPr>
        <w:t xml:space="preserve"> В соответствии с федеральным </w:t>
      </w:r>
      <w:r w:rsidRPr="003B620B">
        <w:rPr>
          <w:rFonts w:eastAsia="Times New Roman"/>
          <w:sz w:val="28"/>
          <w:szCs w:val="28"/>
        </w:rPr>
        <w:lastRenderedPageBreak/>
        <w:t>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3B620B" w:rsidRPr="003B620B" w:rsidRDefault="003B620B" w:rsidP="003B620B">
      <w:pPr>
        <w:numPr>
          <w:ilvl w:val="0"/>
          <w:numId w:val="14"/>
        </w:numPr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3B620B">
        <w:rPr>
          <w:rFonts w:eastAsia="Times New Roman"/>
          <w:sz w:val="28"/>
          <w:szCs w:val="28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0654E4" w:rsidRDefault="000654E4" w:rsidP="003B620B">
      <w:pPr>
        <w:autoSpaceDE w:val="0"/>
        <w:autoSpaceDN w:val="0"/>
        <w:adjustRightInd w:val="0"/>
        <w:ind w:firstLine="570"/>
        <w:rPr>
          <w:rFonts w:eastAsia="Times New Roman"/>
          <w:b/>
          <w:sz w:val="20"/>
          <w:szCs w:val="20"/>
        </w:rPr>
      </w:pPr>
    </w:p>
    <w:p w:rsidR="000654E4" w:rsidRDefault="000654E4" w:rsidP="003B620B">
      <w:pPr>
        <w:autoSpaceDE w:val="0"/>
        <w:autoSpaceDN w:val="0"/>
        <w:adjustRightInd w:val="0"/>
        <w:rPr>
          <w:rFonts w:eastAsia="Times New Roman"/>
          <w:b/>
          <w:sz w:val="20"/>
          <w:szCs w:val="20"/>
        </w:rPr>
      </w:pPr>
    </w:p>
    <w:p w:rsidR="000654E4" w:rsidRDefault="000654E4" w:rsidP="000654E4">
      <w:pPr>
        <w:rPr>
          <w:b/>
          <w:sz w:val="28"/>
          <w:szCs w:val="28"/>
        </w:rPr>
      </w:pPr>
    </w:p>
    <w:p w:rsidR="000654E4" w:rsidRDefault="000654E4" w:rsidP="000654E4">
      <w:pPr>
        <w:jc w:val="center"/>
        <w:rPr>
          <w:b/>
          <w:sz w:val="28"/>
        </w:rPr>
      </w:pPr>
      <w:r w:rsidRPr="00457100">
        <w:rPr>
          <w:b/>
          <w:sz w:val="28"/>
          <w:szCs w:val="28"/>
        </w:rPr>
        <w:t xml:space="preserve">Содержание с видами </w:t>
      </w:r>
      <w:r>
        <w:rPr>
          <w:b/>
          <w:sz w:val="28"/>
          <w:szCs w:val="28"/>
        </w:rPr>
        <w:t xml:space="preserve">учебной деятельности </w:t>
      </w:r>
      <w:r>
        <w:rPr>
          <w:b/>
          <w:sz w:val="28"/>
        </w:rPr>
        <w:t>9</w:t>
      </w:r>
      <w:r w:rsidRPr="00D12344">
        <w:rPr>
          <w:b/>
          <w:sz w:val="28"/>
        </w:rPr>
        <w:t xml:space="preserve"> класс</w:t>
      </w:r>
    </w:p>
    <w:p w:rsidR="000654E4" w:rsidRPr="00D12344" w:rsidRDefault="000654E4" w:rsidP="000654E4">
      <w:pPr>
        <w:jc w:val="center"/>
        <w:rPr>
          <w:b/>
          <w:sz w:val="32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812"/>
        <w:gridCol w:w="850"/>
        <w:gridCol w:w="7307"/>
      </w:tblGrid>
      <w:tr w:rsidR="006B5A8C" w:rsidRPr="000654E4" w:rsidTr="000654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6B5A8C" w:rsidP="006B5A8C">
            <w:pPr>
              <w:spacing w:before="100" w:beforeAutospacing="1" w:after="24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0654E4">
              <w:rPr>
                <w:rFonts w:eastAsia="Times New Roman"/>
                <w:b/>
                <w:bCs/>
                <w:sz w:val="28"/>
                <w:szCs w:val="28"/>
              </w:rPr>
              <w:t>№</w:t>
            </w:r>
          </w:p>
          <w:p w:rsidR="000654E4" w:rsidRPr="000654E4" w:rsidRDefault="000654E4" w:rsidP="006B5A8C">
            <w:pPr>
              <w:spacing w:before="100" w:beforeAutospacing="1" w:after="24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proofErr w:type="gramStart"/>
            <w:r w:rsidRPr="000654E4">
              <w:rPr>
                <w:rFonts w:eastAsia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0654E4">
              <w:rPr>
                <w:rFonts w:eastAsia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6B5A8C" w:rsidP="006B5A8C">
            <w:pPr>
              <w:spacing w:before="100" w:beforeAutospacing="1" w:after="24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0654E4">
              <w:rPr>
                <w:rFonts w:eastAsia="Times New Roman"/>
                <w:b/>
                <w:bCs/>
                <w:sz w:val="28"/>
                <w:szCs w:val="28"/>
              </w:rPr>
              <w:t xml:space="preserve">Тема </w:t>
            </w:r>
          </w:p>
          <w:p w:rsidR="000654E4" w:rsidRPr="000654E4" w:rsidRDefault="000654E4" w:rsidP="006B5A8C">
            <w:pPr>
              <w:spacing w:before="100" w:beforeAutospacing="1" w:after="24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0654E4">
              <w:rPr>
                <w:rFonts w:eastAsia="Times New Roman"/>
                <w:b/>
                <w:bCs/>
                <w:sz w:val="28"/>
                <w:szCs w:val="28"/>
              </w:rPr>
              <w:t>(содержание)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6B5A8C" w:rsidP="006B5A8C">
            <w:pPr>
              <w:spacing w:before="100" w:beforeAutospacing="1" w:after="24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0654E4">
              <w:rPr>
                <w:rFonts w:eastAsia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6B5A8C" w:rsidP="006B5A8C">
            <w:pPr>
              <w:spacing w:before="100" w:beforeAutospacing="1" w:after="24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0654E4">
              <w:rPr>
                <w:rFonts w:eastAsia="Times New Roman"/>
                <w:b/>
                <w:bCs/>
                <w:sz w:val="28"/>
                <w:szCs w:val="28"/>
              </w:rPr>
              <w:t xml:space="preserve">Характеристика основных видов деятельности </w:t>
            </w:r>
          </w:p>
        </w:tc>
      </w:tr>
      <w:tr w:rsidR="006B5A8C" w:rsidRPr="000654E4" w:rsidTr="000654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621FDF" w:rsidP="006B5A8C">
            <w:pPr>
              <w:spacing w:before="100" w:beforeAutospacing="1" w:after="24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621FDF" w:rsidRDefault="006B5A8C" w:rsidP="006B5A8C">
            <w:pPr>
              <w:spacing w:before="100" w:beforeAutospacing="1" w:after="240"/>
              <w:rPr>
                <w:rFonts w:eastAsia="Times New Roman"/>
                <w:b/>
                <w:bCs/>
                <w:sz w:val="28"/>
                <w:szCs w:val="28"/>
              </w:rPr>
            </w:pPr>
            <w:r w:rsidRPr="00621FDF">
              <w:rPr>
                <w:rFonts w:eastAsia="Times New Roman"/>
                <w:b/>
                <w:bCs/>
                <w:sz w:val="28"/>
                <w:szCs w:val="28"/>
              </w:rPr>
              <w:t xml:space="preserve">Моделирование и формализация </w:t>
            </w:r>
          </w:p>
          <w:p w:rsidR="006B5A8C" w:rsidRPr="000654E4" w:rsidRDefault="006B5A8C" w:rsidP="006B5A8C">
            <w:pPr>
              <w:autoSpaceDE w:val="0"/>
              <w:autoSpaceDN w:val="0"/>
              <w:adjustRightInd w:val="0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 xml:space="preserve">Модели и моделирование. Понятия натурной и информационной моделей объекта (предмета, процесса или явления). Модели в </w:t>
            </w: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lastRenderedPageBreak/>
              <w:t xml:space="preserve">математике, физике, литературе, биологии и т.д.  Использование моделей в практической деятельности. </w:t>
            </w:r>
            <w:proofErr w:type="gramStart"/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>Виды информационных моделей (словесное описание, таблица, график, диаграмма, формула, чертёж, граф, дерево, список и др.) и их назначение.</w:t>
            </w:r>
            <w:proofErr w:type="gramEnd"/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 xml:space="preserve"> Оценка адекватности модели моделируемому объекту и целям моделирования.</w:t>
            </w:r>
          </w:p>
          <w:p w:rsidR="006B5A8C" w:rsidRPr="000654E4" w:rsidRDefault="006B5A8C" w:rsidP="006B5A8C">
            <w:pPr>
              <w:autoSpaceDE w:val="0"/>
              <w:autoSpaceDN w:val="0"/>
              <w:adjustRightInd w:val="0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>Графы, деревья, списки и их применение при моделировании природных и экономических явлений, при хранении и поиске данных.</w:t>
            </w:r>
          </w:p>
          <w:p w:rsidR="006B5A8C" w:rsidRPr="000654E4" w:rsidRDefault="006B5A8C" w:rsidP="006B5A8C">
            <w:pPr>
              <w:autoSpaceDE w:val="0"/>
              <w:autoSpaceDN w:val="0"/>
              <w:adjustRightInd w:val="0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 xml:space="preserve">Компьютерное моделирование. Примеры использования компьютерных моделей при решении практических задач. </w:t>
            </w:r>
          </w:p>
          <w:p w:rsidR="006B5A8C" w:rsidRPr="00E9666A" w:rsidRDefault="006B5A8C" w:rsidP="00E9666A">
            <w:pPr>
              <w:autoSpaceDE w:val="0"/>
              <w:autoSpaceDN w:val="0"/>
              <w:adjustRightInd w:val="0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>Реляционные базы данных. Основные понятия, типы данных, системы управления базами данных и принципы работы с ними.  Ввод и редактирование записей. Поиск, удаление и сортировка данных.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621FDF" w:rsidP="0027263F">
            <w:pPr>
              <w:spacing w:before="100" w:beforeAutospacing="1" w:after="240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lastRenderedPageBreak/>
              <w:t>9</w:t>
            </w:r>
            <w:r w:rsidR="006B5A8C" w:rsidRPr="000654E4">
              <w:rPr>
                <w:rFonts w:eastAsia="Times New Roman"/>
                <w:bCs/>
                <w:sz w:val="28"/>
                <w:szCs w:val="28"/>
              </w:rPr>
              <w:t xml:space="preserve"> ч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6B5A8C" w:rsidP="006B5A8C">
            <w:pPr>
              <w:widowControl w:val="0"/>
              <w:suppressAutoHyphens/>
              <w:autoSpaceDN w:val="0"/>
              <w:rPr>
                <w:rFonts w:eastAsia="Andale Sans UI"/>
                <w:i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color w:val="000000"/>
                <w:kern w:val="3"/>
                <w:sz w:val="28"/>
                <w:szCs w:val="28"/>
              </w:rPr>
              <w:t>.</w:t>
            </w:r>
            <w:r w:rsidRPr="000654E4">
              <w:rPr>
                <w:rFonts w:eastAsia="Andale Sans UI"/>
                <w:i/>
                <w:kern w:val="3"/>
                <w:sz w:val="28"/>
                <w:szCs w:val="28"/>
              </w:rPr>
              <w:t xml:space="preserve"> Аналитическая деятельность: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ind w:left="522" w:hanging="119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различать натурные и информационные модели, изучаемые в школе, встречающиеся в жизни;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ind w:left="522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 xml:space="preserve">осуществлять системный анализ объекта, выделять среди его свойств существенные свойства с точки </w:t>
            </w:r>
            <w:r w:rsidRPr="000654E4">
              <w:rPr>
                <w:rFonts w:eastAsia="Andale Sans UI"/>
                <w:kern w:val="3"/>
                <w:sz w:val="28"/>
                <w:szCs w:val="28"/>
              </w:rPr>
              <w:lastRenderedPageBreak/>
              <w:t>зрения целей моделирования;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ind w:left="522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оценивать адекватность модели моделируемому объекту и целям моделирования;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ind w:left="522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определять вид информационной модели в зависимости от стоящей задачи;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ind w:left="522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приводить примеры использования таблиц, диаграмм, схем, графов и т.д. при описании объектов окружающего мира.</w:t>
            </w:r>
          </w:p>
          <w:p w:rsidR="006B5A8C" w:rsidRPr="000654E4" w:rsidRDefault="006B5A8C" w:rsidP="006B5A8C">
            <w:pPr>
              <w:widowControl w:val="0"/>
              <w:suppressAutoHyphens/>
              <w:autoSpaceDN w:val="0"/>
              <w:rPr>
                <w:rFonts w:eastAsia="Andale Sans UI"/>
                <w:i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i/>
                <w:kern w:val="3"/>
                <w:sz w:val="28"/>
                <w:szCs w:val="28"/>
              </w:rPr>
              <w:t>Практическая деятельность: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ind w:left="522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строить и интерпретировать различные информационные модели (таблицы, диаграммы, графы, схемы, блок-схемы алгоритмов);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ind w:left="522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преобразовывать объект из одной формы представления информации в другую с минимальными потерями в полноте информации;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ind w:left="522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исследовать с помощью информационных моделей объекты в соответствии с поставленной задачей;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ind w:left="522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работать с готовыми компьютерными моделями из различных предметных областей;</w:t>
            </w:r>
          </w:p>
          <w:p w:rsidR="006B5A8C" w:rsidRPr="000654E4" w:rsidRDefault="006B5A8C" w:rsidP="006B5A8C">
            <w:pPr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 w:rsidRPr="000654E4">
              <w:rPr>
                <w:rFonts w:eastAsia="Times New Roman"/>
                <w:sz w:val="28"/>
                <w:szCs w:val="28"/>
              </w:rPr>
              <w:t>создавать однотабличные базы</w:t>
            </w:r>
          </w:p>
        </w:tc>
      </w:tr>
      <w:tr w:rsidR="006B5A8C" w:rsidRPr="000654E4" w:rsidTr="000654E4">
        <w:trPr>
          <w:trHeight w:val="44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621FDF" w:rsidP="006B5A8C">
            <w:pPr>
              <w:spacing w:before="100" w:beforeAutospacing="1" w:after="24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621FDF" w:rsidRDefault="006B5A8C" w:rsidP="006B5A8C">
            <w:pPr>
              <w:spacing w:before="100" w:beforeAutospacing="1" w:after="240"/>
              <w:rPr>
                <w:rFonts w:eastAsia="Times New Roman"/>
                <w:b/>
                <w:sz w:val="28"/>
                <w:szCs w:val="28"/>
              </w:rPr>
            </w:pPr>
            <w:r w:rsidRPr="00621FDF">
              <w:rPr>
                <w:rFonts w:eastAsia="Times New Roman"/>
                <w:b/>
                <w:sz w:val="28"/>
                <w:szCs w:val="28"/>
              </w:rPr>
              <w:t>Основы алгоритмизации и программирования</w:t>
            </w:r>
          </w:p>
          <w:p w:rsidR="006B5A8C" w:rsidRPr="000654E4" w:rsidRDefault="006B5A8C" w:rsidP="006B5A8C">
            <w:pPr>
              <w:autoSpaceDE w:val="0"/>
              <w:autoSpaceDN w:val="0"/>
              <w:adjustRightInd w:val="0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 xml:space="preserve">Понятие исполнителя. Неформальные и формальные исполнители. </w:t>
            </w:r>
            <w:proofErr w:type="gramStart"/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>Учебные исполнители (Робот, Чертёжник, Черепаха, Кузнечик, Водолей, Удвоитель и др.) как примеры формальных исполнителей.</w:t>
            </w:r>
            <w:proofErr w:type="gramEnd"/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 xml:space="preserve"> Их назначение, среда, режим работы, система команд.</w:t>
            </w:r>
          </w:p>
          <w:p w:rsidR="006B5A8C" w:rsidRPr="000654E4" w:rsidRDefault="006B5A8C" w:rsidP="006B5A8C">
            <w:pPr>
              <w:autoSpaceDE w:val="0"/>
              <w:autoSpaceDN w:val="0"/>
              <w:adjustRightInd w:val="0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>Понятие алгоритма как формального описания последовательности действий исполнителя при заданных начальных данных. Свойства алгоритмов. Способы записи алгоритмов.</w:t>
            </w:r>
          </w:p>
          <w:p w:rsidR="006B5A8C" w:rsidRPr="000654E4" w:rsidRDefault="006B5A8C" w:rsidP="006B5A8C">
            <w:pPr>
              <w:autoSpaceDE w:val="0"/>
              <w:autoSpaceDN w:val="0"/>
              <w:adjustRightInd w:val="0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 xml:space="preserve">Алгоритмический язык – формальный язык для записи алгоритмов. Программа – запись алгоритма на алгоритмическом языке. Непосредственное и программное управление исполнителем. </w:t>
            </w:r>
          </w:p>
          <w:p w:rsidR="006B5A8C" w:rsidRPr="000654E4" w:rsidRDefault="006B5A8C" w:rsidP="006B5A8C">
            <w:pPr>
              <w:autoSpaceDE w:val="0"/>
              <w:autoSpaceDN w:val="0"/>
              <w:adjustRightInd w:val="0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>Линейные программы. Алгоритмические конструкции, связанные с проверкой условий: ветвление и повторение. Разработка алгоритмов: разбиение задачи на подзадачи, понятие вспомогательного алгоритма.</w:t>
            </w:r>
          </w:p>
          <w:p w:rsidR="006B5A8C" w:rsidRPr="000654E4" w:rsidRDefault="006B5A8C" w:rsidP="006B5A8C">
            <w:pPr>
              <w:autoSpaceDE w:val="0"/>
              <w:autoSpaceDN w:val="0"/>
              <w:adjustRightInd w:val="0"/>
              <w:rPr>
                <w:rFonts w:eastAsia="Times New Roman"/>
                <w:b/>
                <w:sz w:val="28"/>
                <w:szCs w:val="28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 xml:space="preserve">Понятие простой величины. Типы величин: целые, вещественные, символьные, строковые, логические. Переменные и константы. Знакомство с табличными величинами (массивами). Алгоритм работы с величинами – план целенаправленных </w:t>
            </w: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lastRenderedPageBreak/>
              <w:t>действий по проведению вычислений при заданных начальных  данных с использованием промежуточных результатов. Управление, управляющая и управляемая системы, прямая и обратная связь. Управление в живой природе, обществе и технике</w:t>
            </w:r>
            <w:r w:rsidRPr="000654E4">
              <w:rPr>
                <w:rFonts w:eastAsia="Times New Roman"/>
                <w:b/>
                <w:sz w:val="28"/>
                <w:szCs w:val="28"/>
              </w:rPr>
              <w:t>.</w:t>
            </w:r>
          </w:p>
          <w:p w:rsidR="006B5A8C" w:rsidRPr="00E9666A" w:rsidRDefault="006B5A8C" w:rsidP="00E9666A">
            <w:pPr>
              <w:jc w:val="both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 xml:space="preserve">Язык программирования. Основные правила одного из процедурных языков программирования (Паскаль, школьный алгоритмический язык и др.): правила представления данных; правила записи основных операторов (ввод, вывод, присваивание, ветвление, цикл) и вызова вспомогательных алгоритмов; правила записи программы.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8C" w:rsidRPr="000654E4" w:rsidRDefault="006B5A8C" w:rsidP="006B5A8C">
            <w:pPr>
              <w:spacing w:before="100" w:beforeAutospacing="1" w:after="240"/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  <w:p w:rsidR="006B5A8C" w:rsidRPr="000654E4" w:rsidRDefault="00621FDF" w:rsidP="0027263F">
            <w:pPr>
              <w:spacing w:before="100" w:beforeAutospacing="1" w:after="240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9</w:t>
            </w:r>
            <w:r w:rsidR="006B5A8C" w:rsidRPr="000654E4">
              <w:rPr>
                <w:rFonts w:eastAsia="Times New Roman"/>
                <w:bCs/>
                <w:sz w:val="28"/>
                <w:szCs w:val="28"/>
              </w:rPr>
              <w:t xml:space="preserve"> ч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3BB" w:rsidRPr="000654E4" w:rsidRDefault="002E73BB" w:rsidP="006B5A8C">
            <w:pPr>
              <w:widowControl w:val="0"/>
              <w:suppressAutoHyphens/>
              <w:autoSpaceDN w:val="0"/>
              <w:rPr>
                <w:rFonts w:eastAsia="Andale Sans UI"/>
                <w:i/>
                <w:kern w:val="3"/>
                <w:sz w:val="28"/>
                <w:szCs w:val="28"/>
              </w:rPr>
            </w:pPr>
          </w:p>
          <w:p w:rsidR="006B5A8C" w:rsidRPr="000654E4" w:rsidRDefault="006B5A8C" w:rsidP="006B5A8C">
            <w:pPr>
              <w:widowControl w:val="0"/>
              <w:suppressAutoHyphens/>
              <w:autoSpaceDN w:val="0"/>
              <w:rPr>
                <w:rFonts w:eastAsia="Andale Sans UI"/>
                <w:i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i/>
                <w:kern w:val="3"/>
                <w:sz w:val="28"/>
                <w:szCs w:val="28"/>
              </w:rPr>
              <w:t>Аналитическая деятельность: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анализировать готовые программы;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определять по программе, для решения какой задачи она предназначена;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выделять этапы решения задачи на компьютере.</w:t>
            </w:r>
          </w:p>
          <w:p w:rsidR="006B5A8C" w:rsidRPr="000654E4" w:rsidRDefault="006B5A8C" w:rsidP="006B5A8C">
            <w:pPr>
              <w:widowControl w:val="0"/>
              <w:suppressAutoHyphens/>
              <w:autoSpaceDN w:val="0"/>
              <w:rPr>
                <w:rFonts w:eastAsia="Andale Sans UI"/>
                <w:i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i/>
                <w:kern w:val="3"/>
                <w:sz w:val="28"/>
                <w:szCs w:val="28"/>
              </w:rPr>
              <w:t>Практическая деятельность: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программировать линейные алгоритмы, предполагающие вычисление арифметических, строковых и логических выражений;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разрабатывать программы, содержащие оператор/операторы ветвления (решение линейного неравенства, решение квадратного уравнения и пр.), в том числе с использованием логических операций;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разрабатывать программы, содержащие оператор (операторы) цикла;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разрабатывать программы, содержащие подпрограмму;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разрабатывать программы для обработки одномерного массива:</w:t>
            </w:r>
          </w:p>
          <w:p w:rsidR="006B5A8C" w:rsidRPr="000654E4" w:rsidRDefault="006B5A8C" w:rsidP="006B5A8C">
            <w:pPr>
              <w:widowControl w:val="0"/>
              <w:numPr>
                <w:ilvl w:val="1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нахождение минимального (максимального) значения в данном массиве;</w:t>
            </w:r>
          </w:p>
          <w:p w:rsidR="006B5A8C" w:rsidRPr="000654E4" w:rsidRDefault="006B5A8C" w:rsidP="006B5A8C">
            <w:pPr>
              <w:widowControl w:val="0"/>
              <w:numPr>
                <w:ilvl w:val="1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 xml:space="preserve">подсчёт количества элементов массива, удовлетворяющих некоторому условию; </w:t>
            </w:r>
          </w:p>
          <w:p w:rsidR="006B5A8C" w:rsidRPr="000654E4" w:rsidRDefault="006B5A8C" w:rsidP="006B5A8C">
            <w:pPr>
              <w:widowControl w:val="0"/>
              <w:numPr>
                <w:ilvl w:val="1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нахождение суммы всех элементов массива;</w:t>
            </w:r>
          </w:p>
          <w:p w:rsidR="006B5A8C" w:rsidRPr="000654E4" w:rsidRDefault="006B5A8C" w:rsidP="006B5A8C">
            <w:pPr>
              <w:widowControl w:val="0"/>
              <w:numPr>
                <w:ilvl w:val="1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нахождение количества и суммы всех четных элементов в массиве;</w:t>
            </w:r>
          </w:p>
          <w:p w:rsidR="006B5A8C" w:rsidRPr="000654E4" w:rsidRDefault="006B5A8C" w:rsidP="006B5A8C">
            <w:pPr>
              <w:widowControl w:val="0"/>
              <w:numPr>
                <w:ilvl w:val="1"/>
                <w:numId w:val="9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сортировка элементов массива  и пр.</w:t>
            </w:r>
          </w:p>
          <w:p w:rsidR="006B5A8C" w:rsidRPr="000654E4" w:rsidRDefault="006B5A8C" w:rsidP="006B5A8C">
            <w:pPr>
              <w:widowControl w:val="0"/>
              <w:suppressAutoHyphens/>
              <w:autoSpaceDN w:val="0"/>
              <w:rPr>
                <w:rFonts w:eastAsia="Andale Sans UI"/>
                <w:b/>
                <w:bCs/>
                <w:color w:val="000000"/>
                <w:kern w:val="3"/>
                <w:sz w:val="28"/>
                <w:szCs w:val="28"/>
              </w:rPr>
            </w:pPr>
          </w:p>
        </w:tc>
      </w:tr>
      <w:tr w:rsidR="006B5A8C" w:rsidRPr="000654E4" w:rsidTr="000654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5C594A" w:rsidP="006B5A8C">
            <w:pPr>
              <w:spacing w:before="100" w:beforeAutospacing="1" w:after="24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lastRenderedPageBreak/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3BB" w:rsidRPr="000654E4" w:rsidRDefault="0027263F" w:rsidP="002E73BB">
            <w:pPr>
              <w:jc w:val="both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7B7258">
              <w:rPr>
                <w:b/>
                <w:bCs/>
                <w:sz w:val="28"/>
                <w:szCs w:val="28"/>
              </w:rPr>
              <w:t xml:space="preserve">«Обработка числовой информации в электронных таблицах» </w:t>
            </w:r>
            <w:r w:rsidR="002E73BB"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>Электронные (динамические) таблицы. Относительные, абсолютные и смешанные ссылки. Использование формул. Выполнение расчётов. Построение графиков и диаграмм. Понятие о сортировке (упорядочивании) данных.</w:t>
            </w:r>
          </w:p>
          <w:p w:rsidR="006B5A8C" w:rsidRPr="000654E4" w:rsidRDefault="006B5A8C" w:rsidP="006B5A8C">
            <w:pPr>
              <w:rPr>
                <w:rFonts w:eastAsia="Times New Roman"/>
                <w:sz w:val="28"/>
                <w:szCs w:val="28"/>
              </w:rPr>
            </w:pPr>
            <w:r w:rsidRPr="000654E4">
              <w:rPr>
                <w:rFonts w:eastAsia="Times New Roman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621FDF" w:rsidP="006B5A8C">
            <w:pPr>
              <w:spacing w:before="100" w:beforeAutospacing="1" w:after="240"/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6</w:t>
            </w:r>
            <w:r w:rsidR="006B5A8C" w:rsidRPr="000654E4">
              <w:rPr>
                <w:rFonts w:eastAsia="Times New Roman"/>
                <w:bCs/>
                <w:sz w:val="28"/>
                <w:szCs w:val="28"/>
              </w:rPr>
              <w:t xml:space="preserve">ч 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8C" w:rsidRPr="000654E4" w:rsidRDefault="006B5A8C" w:rsidP="006B5A8C">
            <w:pPr>
              <w:widowControl w:val="0"/>
              <w:suppressAutoHyphens/>
              <w:autoSpaceDN w:val="0"/>
              <w:rPr>
                <w:rFonts w:eastAsia="Andale Sans UI"/>
                <w:i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i/>
                <w:kern w:val="3"/>
                <w:sz w:val="28"/>
                <w:szCs w:val="28"/>
              </w:rPr>
              <w:t>Аналитическая деятельность: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анализировать пользовательский интерфейс используемого программного средства;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6B5A8C" w:rsidRPr="000654E4" w:rsidRDefault="006B5A8C" w:rsidP="006B5A8C">
            <w:pPr>
              <w:widowControl w:val="0"/>
              <w:suppressAutoHyphens/>
              <w:autoSpaceDN w:val="0"/>
              <w:rPr>
                <w:rFonts w:eastAsia="Andale Sans UI"/>
                <w:i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i/>
                <w:kern w:val="3"/>
                <w:sz w:val="28"/>
                <w:szCs w:val="28"/>
              </w:rPr>
              <w:t>Практическая деятельность: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создавать электронные таблицы, выполнять в них расчёты по встроенным и вводимым пользователем формулам;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строить  диаграммы и графики в электронных таблицах.</w:t>
            </w:r>
          </w:p>
          <w:p w:rsidR="006B5A8C" w:rsidRPr="000654E4" w:rsidRDefault="006B5A8C" w:rsidP="006B5A8C">
            <w:pPr>
              <w:widowControl w:val="0"/>
              <w:suppressAutoHyphens/>
              <w:autoSpaceDN w:val="0"/>
              <w:rPr>
                <w:rFonts w:eastAsia="Andale Sans UI"/>
                <w:i/>
                <w:kern w:val="3"/>
                <w:sz w:val="28"/>
                <w:szCs w:val="28"/>
              </w:rPr>
            </w:pPr>
          </w:p>
        </w:tc>
      </w:tr>
      <w:tr w:rsidR="006B5A8C" w:rsidRPr="000654E4" w:rsidTr="000654E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A8C" w:rsidRPr="000654E4" w:rsidRDefault="005C594A" w:rsidP="006B5A8C">
            <w:pPr>
              <w:spacing w:before="100" w:beforeAutospacing="1" w:after="24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lastRenderedPageBreak/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3BB" w:rsidRPr="005C594A" w:rsidRDefault="006B5A8C" w:rsidP="002E73BB">
            <w:pPr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5C594A">
              <w:rPr>
                <w:rFonts w:eastAsia="Times New Roman"/>
                <w:b/>
                <w:sz w:val="28"/>
                <w:szCs w:val="28"/>
              </w:rPr>
              <w:t xml:space="preserve">Коммуникационные технологии </w:t>
            </w:r>
          </w:p>
          <w:p w:rsidR="002E73BB" w:rsidRPr="000654E4" w:rsidRDefault="002E73BB" w:rsidP="002E73BB">
            <w:pPr>
              <w:jc w:val="both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 xml:space="preserve">Локальные и глобальные компьютерные сети. Скорость передачи информации. Пропускная способность канала. </w:t>
            </w:r>
          </w:p>
          <w:p w:rsidR="002E73BB" w:rsidRPr="000654E4" w:rsidRDefault="002E73BB" w:rsidP="002E73BB">
            <w:pPr>
              <w:jc w:val="both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 xml:space="preserve">Интернет. Браузеры.  Взаимодействие на основе компьютерных сетей: электронная почта, чат, форум, телеконференция, сайт. Информационные ресурсы компьютерных сетей: Всемирная паутина, файловые архивы,  компьютерные энциклопедии и справочники.  Поиск информации в файловой системе, базе данных, Интернете. </w:t>
            </w:r>
          </w:p>
          <w:p w:rsidR="002E73BB" w:rsidRPr="000654E4" w:rsidRDefault="002E73BB" w:rsidP="002E73BB">
            <w:pPr>
              <w:jc w:val="both"/>
              <w:rPr>
                <w:rFonts w:eastAsia="Andale Sans UI"/>
                <w:bCs/>
                <w:sz w:val="28"/>
                <w:szCs w:val="28"/>
                <w:lang w:eastAsia="en-US"/>
              </w:rPr>
            </w:pPr>
            <w:r w:rsidRPr="000654E4">
              <w:rPr>
                <w:rFonts w:eastAsia="Andale Sans UI"/>
                <w:bCs/>
                <w:sz w:val="28"/>
                <w:szCs w:val="28"/>
                <w:lang w:eastAsia="en-US"/>
              </w:rPr>
              <w:t>Информационная безопасность личности, государства, общества. Защита собственной информации от несанкционированного доступа.</w:t>
            </w:r>
          </w:p>
          <w:p w:rsidR="006B5A8C" w:rsidRDefault="006B5A8C" w:rsidP="006B5A8C">
            <w:pPr>
              <w:rPr>
                <w:rFonts w:eastAsia="Times New Roman"/>
                <w:sz w:val="28"/>
                <w:szCs w:val="28"/>
              </w:rPr>
            </w:pPr>
          </w:p>
          <w:p w:rsidR="0017192F" w:rsidRDefault="0017192F" w:rsidP="006B5A8C">
            <w:pPr>
              <w:rPr>
                <w:rFonts w:eastAsia="Times New Roman"/>
                <w:sz w:val="28"/>
                <w:szCs w:val="28"/>
              </w:rPr>
            </w:pPr>
          </w:p>
          <w:p w:rsidR="0017192F" w:rsidRDefault="0017192F" w:rsidP="006B5A8C">
            <w:pPr>
              <w:rPr>
                <w:rFonts w:eastAsia="Times New Roman"/>
                <w:sz w:val="28"/>
                <w:szCs w:val="28"/>
              </w:rPr>
            </w:pPr>
          </w:p>
          <w:p w:rsidR="0017192F" w:rsidRDefault="0017192F" w:rsidP="006B5A8C">
            <w:pPr>
              <w:rPr>
                <w:rFonts w:eastAsia="Times New Roman"/>
                <w:sz w:val="28"/>
                <w:szCs w:val="28"/>
              </w:rPr>
            </w:pPr>
          </w:p>
          <w:p w:rsidR="0017192F" w:rsidRDefault="0017192F" w:rsidP="006B5A8C">
            <w:pPr>
              <w:rPr>
                <w:rFonts w:eastAsia="Times New Roman"/>
                <w:sz w:val="28"/>
                <w:szCs w:val="28"/>
              </w:rPr>
            </w:pPr>
          </w:p>
          <w:p w:rsidR="0017192F" w:rsidRDefault="0017192F" w:rsidP="006B5A8C">
            <w:pPr>
              <w:rPr>
                <w:rFonts w:eastAsia="Times New Roman"/>
                <w:sz w:val="28"/>
                <w:szCs w:val="28"/>
              </w:rPr>
            </w:pPr>
          </w:p>
          <w:p w:rsidR="0017192F" w:rsidRDefault="0017192F" w:rsidP="006B5A8C">
            <w:pPr>
              <w:rPr>
                <w:rFonts w:eastAsia="Times New Roman"/>
                <w:sz w:val="28"/>
                <w:szCs w:val="28"/>
              </w:rPr>
            </w:pPr>
          </w:p>
          <w:p w:rsidR="0017192F" w:rsidRPr="000654E4" w:rsidRDefault="0017192F" w:rsidP="006B5A8C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92F" w:rsidRDefault="005D545F" w:rsidP="00621FDF">
            <w:pPr>
              <w:spacing w:before="100" w:beforeAutospacing="1" w:after="240"/>
              <w:jc w:val="center"/>
              <w:rPr>
                <w:rFonts w:eastAsia="Times New Roman"/>
                <w:bCs/>
                <w:sz w:val="28"/>
                <w:szCs w:val="28"/>
              </w:rPr>
            </w:pPr>
            <w:r>
              <w:rPr>
                <w:rFonts w:eastAsia="Times New Roman"/>
                <w:bCs/>
                <w:sz w:val="28"/>
                <w:szCs w:val="28"/>
              </w:rPr>
              <w:t>10</w:t>
            </w:r>
            <w:r w:rsidR="006B5A8C" w:rsidRPr="000654E4">
              <w:rPr>
                <w:rFonts w:eastAsia="Times New Roman"/>
                <w:bCs/>
                <w:sz w:val="28"/>
                <w:szCs w:val="28"/>
              </w:rPr>
              <w:t xml:space="preserve"> ч</w:t>
            </w:r>
          </w:p>
          <w:p w:rsidR="0017192F" w:rsidRDefault="0017192F" w:rsidP="00621FDF">
            <w:pPr>
              <w:spacing w:before="100" w:beforeAutospacing="1" w:after="240"/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  <w:p w:rsidR="0017192F" w:rsidRDefault="0017192F" w:rsidP="00621FDF">
            <w:pPr>
              <w:spacing w:before="100" w:beforeAutospacing="1" w:after="240"/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  <w:p w:rsidR="0017192F" w:rsidRDefault="0017192F" w:rsidP="00621FDF">
            <w:pPr>
              <w:spacing w:before="100" w:beforeAutospacing="1" w:after="240"/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  <w:p w:rsidR="0017192F" w:rsidRDefault="0017192F" w:rsidP="00621FDF">
            <w:pPr>
              <w:spacing w:before="100" w:beforeAutospacing="1" w:after="240"/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  <w:p w:rsidR="0017192F" w:rsidRDefault="0017192F" w:rsidP="00621FDF">
            <w:pPr>
              <w:spacing w:before="100" w:beforeAutospacing="1" w:after="240"/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  <w:p w:rsidR="0017192F" w:rsidRDefault="0017192F" w:rsidP="00621FDF">
            <w:pPr>
              <w:spacing w:before="100" w:beforeAutospacing="1" w:after="240"/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  <w:p w:rsidR="0017192F" w:rsidRDefault="0017192F" w:rsidP="00621FDF">
            <w:pPr>
              <w:spacing w:before="100" w:beforeAutospacing="1" w:after="240"/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  <w:p w:rsidR="0017192F" w:rsidRDefault="0017192F" w:rsidP="00621FDF">
            <w:pPr>
              <w:spacing w:before="100" w:beforeAutospacing="1" w:after="240"/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  <w:p w:rsidR="0017192F" w:rsidRDefault="0017192F" w:rsidP="00621FDF">
            <w:pPr>
              <w:spacing w:before="100" w:beforeAutospacing="1" w:after="240"/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  <w:p w:rsidR="0017192F" w:rsidRDefault="0017192F" w:rsidP="00621FDF">
            <w:pPr>
              <w:spacing w:before="100" w:beforeAutospacing="1" w:after="240"/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  <w:p w:rsidR="0017192F" w:rsidRDefault="0017192F" w:rsidP="00621FDF">
            <w:pPr>
              <w:spacing w:before="100" w:beforeAutospacing="1" w:after="240"/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  <w:p w:rsidR="006B5A8C" w:rsidRPr="000654E4" w:rsidRDefault="006B5A8C" w:rsidP="0017192F">
            <w:pPr>
              <w:spacing w:before="100" w:beforeAutospacing="1" w:after="240"/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8C" w:rsidRPr="000654E4" w:rsidRDefault="006B5A8C" w:rsidP="006B5A8C">
            <w:pPr>
              <w:widowControl w:val="0"/>
              <w:suppressAutoHyphens/>
              <w:autoSpaceDN w:val="0"/>
              <w:rPr>
                <w:rFonts w:eastAsia="Andale Sans UI"/>
                <w:i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i/>
                <w:kern w:val="3"/>
                <w:sz w:val="28"/>
                <w:szCs w:val="28"/>
              </w:rPr>
              <w:t>Аналитическая деятельность: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выявлять общие черты и отличия способов взаимодействия на основе компьютерных сетей;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анализировать доменные имена компьютеров и адреса документов в Интернете;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 xml:space="preserve">приводить примеры ситуаций, в которых требуется поиск информации; 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анализировать и сопоставлять различные источники информации, оценивать достоверность найденной информации.</w:t>
            </w:r>
          </w:p>
          <w:p w:rsidR="006B5A8C" w:rsidRPr="000654E4" w:rsidRDefault="006B5A8C" w:rsidP="006B5A8C">
            <w:pPr>
              <w:widowControl w:val="0"/>
              <w:suppressAutoHyphens/>
              <w:autoSpaceDN w:val="0"/>
              <w:rPr>
                <w:rFonts w:eastAsia="Andale Sans UI"/>
                <w:i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i/>
                <w:kern w:val="3"/>
                <w:sz w:val="28"/>
                <w:szCs w:val="28"/>
              </w:rPr>
              <w:t xml:space="preserve">Практическая деятельность: 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осуществлять взаимодействие посредством электронной почты, чата, форума;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определять минимальное время, необходимое для передачи известного объёма данных по каналу связи с известными характеристиками;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проводить поиск информации в сети Интернет по запросам с использованием логических операций;</w:t>
            </w:r>
          </w:p>
          <w:p w:rsidR="006B5A8C" w:rsidRPr="000654E4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создавать с использованием конструкторов (шаблонов)  комплексные информационные объекты в виде веб-странички,  включающей графические объекты;</w:t>
            </w:r>
          </w:p>
          <w:p w:rsidR="006B5A8C" w:rsidRPr="00E9666A" w:rsidRDefault="006B5A8C" w:rsidP="006B5A8C">
            <w:pPr>
              <w:widowControl w:val="0"/>
              <w:numPr>
                <w:ilvl w:val="0"/>
                <w:numId w:val="8"/>
              </w:numPr>
              <w:suppressAutoHyphens/>
              <w:autoSpaceDN w:val="0"/>
              <w:rPr>
                <w:rFonts w:eastAsia="Andale Sans UI"/>
                <w:kern w:val="3"/>
                <w:sz w:val="28"/>
                <w:szCs w:val="28"/>
              </w:rPr>
            </w:pPr>
            <w:r w:rsidRPr="000654E4">
              <w:rPr>
                <w:rFonts w:eastAsia="Andale Sans UI"/>
                <w:kern w:val="3"/>
                <w:sz w:val="28"/>
                <w:szCs w:val="28"/>
              </w:rPr>
              <w:t>проявлять избирательность в работе с информацией, исходя из морально-этических соображений, позитивных социальных установок и интересов индивидуального развития.</w:t>
            </w:r>
          </w:p>
        </w:tc>
      </w:tr>
    </w:tbl>
    <w:p w:rsidR="00F1588B" w:rsidRPr="00D12344" w:rsidRDefault="00F1588B" w:rsidP="00F1588B">
      <w:pPr>
        <w:spacing w:after="28" w:line="259" w:lineRule="auto"/>
        <w:rPr>
          <w:b/>
          <w:sz w:val="28"/>
          <w:szCs w:val="28"/>
        </w:rPr>
      </w:pPr>
    </w:p>
    <w:p w:rsidR="00F1588B" w:rsidRDefault="00F1588B" w:rsidP="00F1588B">
      <w:pPr>
        <w:tabs>
          <w:tab w:val="left" w:pos="426"/>
        </w:tabs>
        <w:spacing w:after="28" w:line="259" w:lineRule="auto"/>
        <w:rPr>
          <w:b/>
        </w:rPr>
      </w:pPr>
    </w:p>
    <w:p w:rsidR="00F1588B" w:rsidRDefault="00F1588B" w:rsidP="00F1588B">
      <w:pPr>
        <w:jc w:val="center"/>
        <w:rPr>
          <w:b/>
        </w:rPr>
      </w:pPr>
    </w:p>
    <w:p w:rsidR="00A44B45" w:rsidRDefault="00A44B45" w:rsidP="00F1588B">
      <w:pPr>
        <w:widowControl w:val="0"/>
        <w:suppressAutoHyphens/>
        <w:jc w:val="center"/>
        <w:rPr>
          <w:rFonts w:eastAsia="Lucida Sans Unicode"/>
          <w:b/>
          <w:i/>
          <w:color w:val="009900"/>
          <w:kern w:val="1"/>
          <w:lang w:eastAsia="en-US"/>
        </w:rPr>
      </w:pPr>
    </w:p>
    <w:p w:rsidR="00F1588B" w:rsidRPr="00FA29F5" w:rsidRDefault="00F1588B" w:rsidP="00F1588B">
      <w:pPr>
        <w:widowControl w:val="0"/>
        <w:suppressAutoHyphens/>
        <w:jc w:val="center"/>
        <w:rPr>
          <w:rFonts w:eastAsia="Lucida Sans Unicode"/>
          <w:b/>
          <w:i/>
          <w:color w:val="009900"/>
          <w:kern w:val="1"/>
          <w:lang w:eastAsia="en-US"/>
        </w:rPr>
      </w:pPr>
      <w:r w:rsidRPr="00FA29F5">
        <w:rPr>
          <w:rFonts w:eastAsia="Lucida Sans Unicode"/>
          <w:b/>
          <w:i/>
          <w:color w:val="009900"/>
          <w:kern w:val="1"/>
          <w:lang w:eastAsia="en-US"/>
        </w:rPr>
        <w:lastRenderedPageBreak/>
        <w:t>УПЛОТНЕНИЕ МАТЕРИАЛА В СВЯЗИ С НАЛИЧИЕМ ПРАЗДНИЧНЫХ ДНЕЙ</w:t>
      </w:r>
    </w:p>
    <w:p w:rsidR="00F1588B" w:rsidRPr="00FA29F5" w:rsidRDefault="00F1588B" w:rsidP="00F1588B">
      <w:pPr>
        <w:widowControl w:val="0"/>
        <w:suppressAutoHyphens/>
        <w:rPr>
          <w:rFonts w:eastAsia="Lucida Sans Unicode"/>
          <w:kern w:val="1"/>
          <w:lang w:eastAsia="en-US"/>
        </w:rPr>
      </w:pPr>
    </w:p>
    <w:p w:rsidR="00F1588B" w:rsidRPr="00E9666A" w:rsidRDefault="00F1588B" w:rsidP="00F1588B">
      <w:pPr>
        <w:widowControl w:val="0"/>
        <w:suppressAutoHyphens/>
        <w:spacing w:line="276" w:lineRule="auto"/>
        <w:ind w:firstLine="142"/>
        <w:rPr>
          <w:rFonts w:eastAsia="Lucida Sans Unicode"/>
          <w:kern w:val="1"/>
          <w:sz w:val="28"/>
          <w:lang w:eastAsia="en-US"/>
        </w:rPr>
      </w:pPr>
      <w:r w:rsidRPr="00E9666A">
        <w:rPr>
          <w:rFonts w:eastAsia="Lucida Sans Unicode"/>
          <w:kern w:val="1"/>
          <w:sz w:val="28"/>
          <w:lang w:eastAsia="en-US"/>
        </w:rPr>
        <w:t>В соответствии с годовым календарным гр</w:t>
      </w:r>
      <w:r w:rsidR="007A64C7">
        <w:rPr>
          <w:rFonts w:eastAsia="Lucida Sans Unicode"/>
          <w:kern w:val="1"/>
          <w:sz w:val="28"/>
          <w:lang w:eastAsia="en-US"/>
        </w:rPr>
        <w:t>афиком расписания</w:t>
      </w:r>
      <w:r w:rsidR="005C594A">
        <w:rPr>
          <w:rFonts w:eastAsia="Lucida Sans Unicode"/>
          <w:kern w:val="1"/>
          <w:sz w:val="28"/>
          <w:lang w:eastAsia="en-US"/>
        </w:rPr>
        <w:t xml:space="preserve"> уроков на 20</w:t>
      </w:r>
      <w:r w:rsidR="000263B6">
        <w:rPr>
          <w:rFonts w:eastAsia="Lucida Sans Unicode"/>
          <w:kern w:val="1"/>
          <w:sz w:val="28"/>
          <w:lang w:eastAsia="en-US"/>
        </w:rPr>
        <w:t>2</w:t>
      </w:r>
      <w:r w:rsidR="004B1C46">
        <w:rPr>
          <w:rFonts w:eastAsia="Lucida Sans Unicode"/>
          <w:kern w:val="1"/>
          <w:sz w:val="28"/>
          <w:lang w:eastAsia="en-US"/>
        </w:rPr>
        <w:t>1</w:t>
      </w:r>
      <w:r w:rsidRPr="00E9666A">
        <w:rPr>
          <w:rFonts w:eastAsia="Lucida Sans Unicode"/>
          <w:kern w:val="1"/>
          <w:sz w:val="28"/>
          <w:lang w:eastAsia="en-US"/>
        </w:rPr>
        <w:t>-20</w:t>
      </w:r>
      <w:r w:rsidR="000263B6">
        <w:rPr>
          <w:rFonts w:eastAsia="Lucida Sans Unicode"/>
          <w:kern w:val="1"/>
          <w:sz w:val="28"/>
          <w:lang w:eastAsia="en-US"/>
        </w:rPr>
        <w:t>2</w:t>
      </w:r>
      <w:r w:rsidR="004B1C46">
        <w:rPr>
          <w:rFonts w:eastAsia="Lucida Sans Unicode"/>
          <w:kern w:val="1"/>
          <w:sz w:val="28"/>
          <w:lang w:eastAsia="en-US"/>
        </w:rPr>
        <w:t>2</w:t>
      </w:r>
      <w:r w:rsidR="000E2909" w:rsidRPr="00E9666A">
        <w:rPr>
          <w:rFonts w:eastAsia="Lucida Sans Unicode"/>
          <w:kern w:val="1"/>
          <w:sz w:val="28"/>
          <w:lang w:eastAsia="en-US"/>
        </w:rPr>
        <w:t xml:space="preserve"> </w:t>
      </w:r>
      <w:r w:rsidRPr="00E9666A">
        <w:rPr>
          <w:rFonts w:eastAsia="Lucida Sans Unicode"/>
          <w:kern w:val="1"/>
          <w:sz w:val="28"/>
          <w:lang w:eastAsia="en-US"/>
        </w:rPr>
        <w:t xml:space="preserve">учебный год на изучение </w:t>
      </w:r>
      <w:r w:rsidR="000E2909" w:rsidRPr="00E9666A">
        <w:rPr>
          <w:rFonts w:eastAsia="Lucida Sans Unicode"/>
          <w:kern w:val="1"/>
          <w:sz w:val="28"/>
          <w:lang w:eastAsia="en-US"/>
        </w:rPr>
        <w:t>информатики в 9</w:t>
      </w:r>
      <w:r w:rsidRPr="00E9666A">
        <w:rPr>
          <w:rFonts w:eastAsia="Lucida Sans Unicode"/>
          <w:kern w:val="1"/>
          <w:sz w:val="28"/>
          <w:lang w:eastAsia="en-US"/>
        </w:rPr>
        <w:t xml:space="preserve"> классе выделен</w:t>
      </w:r>
      <w:r w:rsidR="005C594A">
        <w:rPr>
          <w:rFonts w:eastAsia="Lucida Sans Unicode"/>
          <w:kern w:val="1"/>
          <w:sz w:val="28"/>
          <w:lang w:eastAsia="en-US"/>
        </w:rPr>
        <w:t xml:space="preserve"> 1</w:t>
      </w:r>
      <w:r w:rsidR="000E2909" w:rsidRPr="00E9666A">
        <w:rPr>
          <w:rFonts w:eastAsia="Lucida Sans Unicode"/>
          <w:kern w:val="1"/>
          <w:sz w:val="28"/>
          <w:lang w:eastAsia="en-US"/>
        </w:rPr>
        <w:t xml:space="preserve"> </w:t>
      </w:r>
      <w:r w:rsidRPr="00E9666A">
        <w:rPr>
          <w:rFonts w:eastAsia="Lucida Sans Unicode"/>
          <w:b/>
          <w:kern w:val="1"/>
          <w:sz w:val="28"/>
          <w:lang w:eastAsia="en-US"/>
        </w:rPr>
        <w:t>час в неделю</w:t>
      </w:r>
      <w:r w:rsidRPr="00E9666A">
        <w:rPr>
          <w:rFonts w:eastAsia="Lucida Sans Unicode"/>
          <w:kern w:val="1"/>
          <w:sz w:val="28"/>
          <w:lang w:eastAsia="en-US"/>
        </w:rPr>
        <w:t xml:space="preserve"> – </w:t>
      </w:r>
      <w:r w:rsidR="005C594A">
        <w:rPr>
          <w:rFonts w:eastAsia="Lucida Sans Unicode"/>
          <w:kern w:val="1"/>
          <w:sz w:val="28"/>
          <w:lang w:eastAsia="en-US"/>
        </w:rPr>
        <w:t>34 часа</w:t>
      </w:r>
      <w:r w:rsidRPr="00E9666A">
        <w:rPr>
          <w:rFonts w:eastAsia="Lucida Sans Unicode"/>
          <w:kern w:val="1"/>
          <w:sz w:val="28"/>
          <w:lang w:eastAsia="en-US"/>
        </w:rPr>
        <w:t xml:space="preserve"> в год.</w:t>
      </w:r>
    </w:p>
    <w:p w:rsidR="00F1588B" w:rsidRPr="00E9666A" w:rsidRDefault="004F10D1" w:rsidP="00F1588B">
      <w:pPr>
        <w:widowControl w:val="0"/>
        <w:suppressAutoHyphens/>
        <w:spacing w:line="276" w:lineRule="auto"/>
        <w:ind w:firstLine="142"/>
        <w:rPr>
          <w:rFonts w:eastAsia="Lucida Sans Unicode"/>
          <w:kern w:val="1"/>
          <w:sz w:val="28"/>
          <w:lang w:eastAsia="en-US"/>
        </w:rPr>
      </w:pPr>
      <w:r w:rsidRPr="004F10D1">
        <w:rPr>
          <w:rFonts w:eastAsia="Lucida Sans Unicode"/>
          <w:kern w:val="1"/>
          <w:sz w:val="28"/>
          <w:lang w:eastAsia="en-US"/>
        </w:rPr>
        <w:t xml:space="preserve">В связи с перенесением праздничных (выходных) дней (Постановления Правительства РФ от  __.__.    2021г № ____ « О переносе выходных дней в 2021году») и  от  __.__.   2022г №   _____ </w:t>
      </w:r>
      <w:bookmarkStart w:id="0" w:name="_GoBack"/>
      <w:bookmarkEnd w:id="0"/>
      <w:r w:rsidR="00F1588B" w:rsidRPr="00E9666A">
        <w:rPr>
          <w:rFonts w:eastAsia="Lucida Sans Unicode"/>
          <w:kern w:val="1"/>
          <w:sz w:val="28"/>
          <w:lang w:eastAsia="en-US"/>
        </w:rPr>
        <w:t xml:space="preserve">в календарно-тематическом планировании происходит  уплотнение материала до </w:t>
      </w:r>
      <w:r w:rsidR="00F1588B" w:rsidRPr="00E9666A">
        <w:rPr>
          <w:rFonts w:eastAsia="Lucida Sans Unicode"/>
          <w:b/>
          <w:kern w:val="1"/>
          <w:sz w:val="28"/>
          <w:lang w:eastAsia="en-US"/>
        </w:rPr>
        <w:t xml:space="preserve"> </w:t>
      </w:r>
      <w:r w:rsidR="00A257C4">
        <w:rPr>
          <w:rFonts w:eastAsia="Lucida Sans Unicode"/>
          <w:b/>
          <w:kern w:val="1"/>
          <w:sz w:val="28"/>
          <w:lang w:eastAsia="en-US"/>
        </w:rPr>
        <w:t>3</w:t>
      </w:r>
      <w:r w:rsidR="00F9223C">
        <w:rPr>
          <w:rFonts w:eastAsia="Lucida Sans Unicode"/>
          <w:b/>
          <w:kern w:val="1"/>
          <w:sz w:val="28"/>
          <w:lang w:eastAsia="en-US"/>
        </w:rPr>
        <w:t>2</w:t>
      </w:r>
      <w:r w:rsidR="00A257C4">
        <w:rPr>
          <w:rFonts w:eastAsia="Lucida Sans Unicode"/>
          <w:b/>
          <w:kern w:val="1"/>
          <w:sz w:val="28"/>
          <w:lang w:eastAsia="en-US"/>
        </w:rPr>
        <w:t xml:space="preserve"> час</w:t>
      </w:r>
      <w:r w:rsidR="00F9223C">
        <w:rPr>
          <w:rFonts w:eastAsia="Lucida Sans Unicode"/>
          <w:b/>
          <w:kern w:val="1"/>
          <w:sz w:val="28"/>
          <w:lang w:eastAsia="en-US"/>
        </w:rPr>
        <w:t>ов</w:t>
      </w:r>
      <w:r w:rsidR="00F1588B" w:rsidRPr="00E9666A">
        <w:rPr>
          <w:rFonts w:eastAsia="Lucida Sans Unicode"/>
          <w:b/>
          <w:kern w:val="1"/>
          <w:sz w:val="28"/>
          <w:lang w:eastAsia="en-US"/>
        </w:rPr>
        <w:t xml:space="preserve"> в год</w:t>
      </w:r>
      <w:r w:rsidR="00F1588B" w:rsidRPr="00E9666A">
        <w:rPr>
          <w:rFonts w:eastAsia="Lucida Sans Unicode"/>
          <w:kern w:val="1"/>
          <w:sz w:val="28"/>
          <w:lang w:eastAsia="en-US"/>
        </w:rPr>
        <w:t>:</w:t>
      </w:r>
    </w:p>
    <w:p w:rsidR="00F1588B" w:rsidRPr="00E9666A" w:rsidRDefault="00F1588B" w:rsidP="00F1588B">
      <w:pPr>
        <w:widowControl w:val="0"/>
        <w:suppressAutoHyphens/>
        <w:rPr>
          <w:rFonts w:eastAsia="Lucida Sans Unicode"/>
          <w:kern w:val="1"/>
          <w:sz w:val="28"/>
          <w:lang w:eastAsia="en-US"/>
        </w:rPr>
      </w:pPr>
    </w:p>
    <w:tbl>
      <w:tblPr>
        <w:tblW w:w="1409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1"/>
        <w:gridCol w:w="1037"/>
        <w:gridCol w:w="1243"/>
        <w:gridCol w:w="1037"/>
        <w:gridCol w:w="4080"/>
        <w:gridCol w:w="1338"/>
        <w:gridCol w:w="1420"/>
      </w:tblGrid>
      <w:tr w:rsidR="00F1588B" w:rsidRPr="00E9666A" w:rsidTr="006A11E3">
        <w:trPr>
          <w:cantSplit/>
          <w:trHeight w:val="1166"/>
        </w:trPr>
        <w:tc>
          <w:tcPr>
            <w:tcW w:w="3941" w:type="dxa"/>
            <w:shd w:val="clear" w:color="auto" w:fill="auto"/>
            <w:vAlign w:val="center"/>
          </w:tcPr>
          <w:p w:rsidR="00F1588B" w:rsidRPr="00E9666A" w:rsidRDefault="00F1588B" w:rsidP="006B5A8C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  <w:t>Тема урока по плану</w:t>
            </w:r>
          </w:p>
        </w:tc>
        <w:tc>
          <w:tcPr>
            <w:tcW w:w="1037" w:type="dxa"/>
            <w:shd w:val="clear" w:color="auto" w:fill="auto"/>
            <w:textDirection w:val="btLr"/>
          </w:tcPr>
          <w:p w:rsidR="00F1588B" w:rsidRPr="00E9666A" w:rsidRDefault="00F1588B" w:rsidP="006B5A8C">
            <w:pPr>
              <w:widowControl w:val="0"/>
              <w:suppressAutoHyphens/>
              <w:ind w:left="113" w:right="113"/>
              <w:jc w:val="center"/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  <w:t>Кол</w:t>
            </w:r>
            <w:proofErr w:type="gramStart"/>
            <w:r w:rsidRPr="00E9666A"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  <w:t>.</w:t>
            </w:r>
            <w:proofErr w:type="gramEnd"/>
            <w:r w:rsidRPr="00E9666A"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  <w:t xml:space="preserve"> </w:t>
            </w:r>
            <w:proofErr w:type="gramStart"/>
            <w:r w:rsidRPr="00E9666A"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  <w:t>ч</w:t>
            </w:r>
            <w:proofErr w:type="gramEnd"/>
            <w:r w:rsidRPr="00E9666A"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  <w:t>ас. по плану</w:t>
            </w:r>
          </w:p>
        </w:tc>
        <w:tc>
          <w:tcPr>
            <w:tcW w:w="1243" w:type="dxa"/>
            <w:shd w:val="clear" w:color="auto" w:fill="auto"/>
            <w:textDirection w:val="btLr"/>
          </w:tcPr>
          <w:p w:rsidR="00F1588B" w:rsidRPr="00E9666A" w:rsidRDefault="00F1588B" w:rsidP="006B5A8C">
            <w:pPr>
              <w:widowControl w:val="0"/>
              <w:suppressAutoHyphens/>
              <w:ind w:left="113" w:right="113"/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  <w:t>Дата по плану</w:t>
            </w:r>
          </w:p>
        </w:tc>
        <w:tc>
          <w:tcPr>
            <w:tcW w:w="1037" w:type="dxa"/>
            <w:shd w:val="clear" w:color="auto" w:fill="B8CCE4" w:themeFill="accent1" w:themeFillTint="66"/>
            <w:vAlign w:val="center"/>
          </w:tcPr>
          <w:p w:rsidR="00F1588B" w:rsidRPr="00E9666A" w:rsidRDefault="00F1588B" w:rsidP="006B5A8C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  <w:t>№</w:t>
            </w:r>
          </w:p>
          <w:p w:rsidR="00F1588B" w:rsidRPr="00E9666A" w:rsidRDefault="00F1588B" w:rsidP="006B5A8C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  <w:t>урока</w:t>
            </w:r>
          </w:p>
        </w:tc>
        <w:tc>
          <w:tcPr>
            <w:tcW w:w="4080" w:type="dxa"/>
            <w:shd w:val="clear" w:color="auto" w:fill="B8CCE4" w:themeFill="accent1" w:themeFillTint="66"/>
            <w:vAlign w:val="center"/>
          </w:tcPr>
          <w:p w:rsidR="00F1588B" w:rsidRPr="00E9666A" w:rsidRDefault="00F1588B" w:rsidP="006B5A8C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  <w:t>Тема урока по факту</w:t>
            </w:r>
          </w:p>
        </w:tc>
        <w:tc>
          <w:tcPr>
            <w:tcW w:w="1338" w:type="dxa"/>
            <w:shd w:val="clear" w:color="auto" w:fill="B8CCE4" w:themeFill="accent1" w:themeFillTint="66"/>
            <w:textDirection w:val="btLr"/>
          </w:tcPr>
          <w:p w:rsidR="00F1588B" w:rsidRPr="00E9666A" w:rsidRDefault="00F1588B" w:rsidP="006B5A8C">
            <w:pPr>
              <w:widowControl w:val="0"/>
              <w:suppressAutoHyphens/>
              <w:ind w:left="113" w:right="113"/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  <w:t>Кол-во часов по факту</w:t>
            </w:r>
          </w:p>
        </w:tc>
        <w:tc>
          <w:tcPr>
            <w:tcW w:w="1420" w:type="dxa"/>
            <w:shd w:val="clear" w:color="auto" w:fill="B8CCE4" w:themeFill="accent1" w:themeFillTint="66"/>
            <w:vAlign w:val="center"/>
          </w:tcPr>
          <w:p w:rsidR="00F1588B" w:rsidRPr="00E9666A" w:rsidRDefault="00F1588B" w:rsidP="006B5A8C">
            <w:pPr>
              <w:widowControl w:val="0"/>
              <w:suppressAutoHyphens/>
              <w:jc w:val="center"/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b/>
                <w:i/>
                <w:kern w:val="1"/>
                <w:szCs w:val="22"/>
                <w:lang w:eastAsia="en-US"/>
              </w:rPr>
              <w:t>Дата по факту</w:t>
            </w:r>
          </w:p>
        </w:tc>
      </w:tr>
      <w:tr w:rsidR="00F9223C" w:rsidRPr="00E9666A" w:rsidTr="006A11E3">
        <w:trPr>
          <w:trHeight w:val="281"/>
        </w:trPr>
        <w:tc>
          <w:tcPr>
            <w:tcW w:w="3941" w:type="dxa"/>
            <w:shd w:val="clear" w:color="auto" w:fill="auto"/>
          </w:tcPr>
          <w:p w:rsidR="00F9223C" w:rsidRPr="00132C78" w:rsidRDefault="00F9223C" w:rsidP="00F9223C">
            <w:pPr>
              <w:rPr>
                <w:rFonts w:eastAsia="Times New Roman"/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Содержание и структура сайта. Оформление сайта.</w:t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Практическая работа №12</w:t>
            </w:r>
            <w:r w:rsidRPr="00132C78">
              <w:rPr>
                <w:rFonts w:eastAsia="Times New Roman"/>
                <w:sz w:val="28"/>
                <w:szCs w:val="28"/>
              </w:rPr>
              <w:t>«Разработка содержания и структуры сайта»</w:t>
            </w:r>
          </w:p>
          <w:p w:rsidR="00F9223C" w:rsidRPr="007B7258" w:rsidRDefault="00F9223C" w:rsidP="00F9223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:rsidR="00F9223C" w:rsidRPr="00E9666A" w:rsidRDefault="00F9223C" w:rsidP="00F9223C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kern w:val="1"/>
                <w:szCs w:val="22"/>
                <w:lang w:eastAsia="en-US"/>
              </w:rPr>
              <w:t>1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F9223C" w:rsidRPr="00E9666A" w:rsidRDefault="00F9223C" w:rsidP="004F10D1">
            <w:pPr>
              <w:widowControl w:val="0"/>
              <w:suppressAutoHyphens/>
              <w:jc w:val="center"/>
              <w:rPr>
                <w:rFonts w:eastAsia="Lucida Sans Unicode"/>
                <w:b/>
                <w:color w:val="FF0000"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color w:val="FF0000"/>
                <w:kern w:val="1"/>
                <w:szCs w:val="22"/>
                <w:lang w:eastAsia="en-US"/>
              </w:rPr>
              <w:t>02.0</w:t>
            </w:r>
            <w:r w:rsidR="004F10D1">
              <w:rPr>
                <w:rFonts w:eastAsia="Lucida Sans Unicode"/>
                <w:b/>
                <w:color w:val="FF0000"/>
                <w:kern w:val="1"/>
                <w:szCs w:val="22"/>
                <w:lang w:eastAsia="en-US"/>
              </w:rPr>
              <w:t>5</w:t>
            </w:r>
          </w:p>
        </w:tc>
        <w:tc>
          <w:tcPr>
            <w:tcW w:w="1037" w:type="dxa"/>
            <w:shd w:val="clear" w:color="auto" w:fill="B8CCE4" w:themeFill="accent1" w:themeFillTint="66"/>
            <w:vAlign w:val="center"/>
          </w:tcPr>
          <w:p w:rsidR="00F9223C" w:rsidRPr="00E9666A" w:rsidRDefault="00F9223C" w:rsidP="00F9223C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Cs w:val="22"/>
                <w:lang w:eastAsia="en-US"/>
              </w:rPr>
              <w:t>31</w:t>
            </w:r>
          </w:p>
        </w:tc>
        <w:tc>
          <w:tcPr>
            <w:tcW w:w="4080" w:type="dxa"/>
            <w:vMerge w:val="restart"/>
            <w:shd w:val="clear" w:color="auto" w:fill="B8CCE4" w:themeFill="accent1" w:themeFillTint="66"/>
          </w:tcPr>
          <w:p w:rsidR="00F9223C" w:rsidRPr="00132C78" w:rsidRDefault="00F9223C" w:rsidP="00F9223C">
            <w:pPr>
              <w:rPr>
                <w:rFonts w:eastAsia="Times New Roman"/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Содержание и структура сайта. Оформление сайта.</w:t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Практическая работа №12</w:t>
            </w:r>
            <w:r w:rsidRPr="00132C78">
              <w:rPr>
                <w:rFonts w:eastAsia="Times New Roman"/>
                <w:sz w:val="28"/>
                <w:szCs w:val="28"/>
              </w:rPr>
              <w:t>«Разработка содержания и структуры сайта»</w:t>
            </w:r>
          </w:p>
          <w:p w:rsidR="00F9223C" w:rsidRPr="007B7258" w:rsidRDefault="00F9223C" w:rsidP="00F9223C">
            <w:pPr>
              <w:pStyle w:val="a3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Размещение сайта в Интернете.</w:t>
            </w:r>
            <w:r>
              <w:t xml:space="preserve"> </w:t>
            </w:r>
            <w:r>
              <w:rPr>
                <w:sz w:val="28"/>
                <w:szCs w:val="28"/>
              </w:rPr>
              <w:t>Практическая работа №13</w:t>
            </w:r>
            <w:r w:rsidRPr="00132C78">
              <w:rPr>
                <w:sz w:val="28"/>
                <w:szCs w:val="28"/>
              </w:rPr>
              <w:t>«Размещение сайта в Интернете»</w:t>
            </w:r>
          </w:p>
        </w:tc>
        <w:tc>
          <w:tcPr>
            <w:tcW w:w="1338" w:type="dxa"/>
            <w:vMerge w:val="restart"/>
            <w:shd w:val="clear" w:color="auto" w:fill="B8CCE4" w:themeFill="accent1" w:themeFillTint="66"/>
            <w:vAlign w:val="center"/>
          </w:tcPr>
          <w:p w:rsidR="00F9223C" w:rsidRPr="00E9666A" w:rsidRDefault="00F9223C" w:rsidP="00F9223C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kern w:val="1"/>
                <w:szCs w:val="22"/>
                <w:lang w:eastAsia="en-US"/>
              </w:rPr>
              <w:t>1</w:t>
            </w:r>
          </w:p>
          <w:p w:rsidR="00F9223C" w:rsidRPr="00E9666A" w:rsidRDefault="00F9223C" w:rsidP="00F9223C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Cs w:val="22"/>
                <w:lang w:eastAsia="en-US"/>
              </w:rPr>
            </w:pPr>
          </w:p>
        </w:tc>
        <w:tc>
          <w:tcPr>
            <w:tcW w:w="1420" w:type="dxa"/>
            <w:vMerge w:val="restart"/>
            <w:shd w:val="clear" w:color="auto" w:fill="B8CCE4" w:themeFill="accent1" w:themeFillTint="66"/>
            <w:vAlign w:val="center"/>
          </w:tcPr>
          <w:p w:rsidR="00F9223C" w:rsidRPr="00E9666A" w:rsidRDefault="00F9223C" w:rsidP="00F9223C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Cs w:val="22"/>
                <w:lang w:eastAsia="en-US"/>
              </w:rPr>
              <w:t>16.05</w:t>
            </w:r>
          </w:p>
        </w:tc>
      </w:tr>
      <w:tr w:rsidR="00F9223C" w:rsidRPr="00E9666A" w:rsidTr="006A11E3">
        <w:trPr>
          <w:trHeight w:val="566"/>
        </w:trPr>
        <w:tc>
          <w:tcPr>
            <w:tcW w:w="3941" w:type="dxa"/>
            <w:shd w:val="clear" w:color="auto" w:fill="auto"/>
          </w:tcPr>
          <w:p w:rsidR="00F9223C" w:rsidRPr="007B7258" w:rsidRDefault="00F9223C" w:rsidP="00F9223C">
            <w:pPr>
              <w:pStyle w:val="a3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Размещение сайта в Интернете.</w:t>
            </w:r>
            <w:r>
              <w:t xml:space="preserve"> </w:t>
            </w:r>
            <w:r>
              <w:rPr>
                <w:sz w:val="28"/>
                <w:szCs w:val="28"/>
              </w:rPr>
              <w:t>Практическая работа №13</w:t>
            </w:r>
            <w:r w:rsidRPr="00132C78">
              <w:rPr>
                <w:sz w:val="28"/>
                <w:szCs w:val="28"/>
              </w:rPr>
              <w:t>«Размещение сайта в Интернете»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F9223C" w:rsidRPr="00E9666A" w:rsidRDefault="00F9223C" w:rsidP="00F9223C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kern w:val="1"/>
                <w:szCs w:val="22"/>
                <w:lang w:eastAsia="en-US"/>
              </w:rPr>
              <w:t>1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F9223C" w:rsidRPr="00E9666A" w:rsidRDefault="00F9223C" w:rsidP="00F9223C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 w:rsidRPr="00F9223C">
              <w:rPr>
                <w:rFonts w:eastAsia="Lucida Sans Unicode"/>
                <w:b/>
                <w:color w:val="FF0000"/>
                <w:kern w:val="1"/>
                <w:szCs w:val="22"/>
                <w:lang w:eastAsia="en-US"/>
              </w:rPr>
              <w:t>09.05</w:t>
            </w:r>
          </w:p>
        </w:tc>
        <w:tc>
          <w:tcPr>
            <w:tcW w:w="1037" w:type="dxa"/>
            <w:shd w:val="clear" w:color="auto" w:fill="B8CCE4" w:themeFill="accent1" w:themeFillTint="66"/>
            <w:vAlign w:val="center"/>
          </w:tcPr>
          <w:p w:rsidR="00F9223C" w:rsidRPr="00E9666A" w:rsidRDefault="00F9223C" w:rsidP="00F9223C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Cs w:val="22"/>
                <w:lang w:eastAsia="en-US"/>
              </w:rPr>
              <w:t>32</w:t>
            </w:r>
          </w:p>
        </w:tc>
        <w:tc>
          <w:tcPr>
            <w:tcW w:w="4080" w:type="dxa"/>
            <w:vMerge/>
            <w:shd w:val="clear" w:color="auto" w:fill="B8CCE4" w:themeFill="accent1" w:themeFillTint="66"/>
          </w:tcPr>
          <w:p w:rsidR="00F9223C" w:rsidRPr="007B7258" w:rsidRDefault="00F9223C" w:rsidP="00F9223C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338" w:type="dxa"/>
            <w:vMerge/>
            <w:shd w:val="clear" w:color="auto" w:fill="B8CCE4" w:themeFill="accent1" w:themeFillTint="66"/>
            <w:vAlign w:val="center"/>
          </w:tcPr>
          <w:p w:rsidR="00F9223C" w:rsidRPr="00E9666A" w:rsidRDefault="00F9223C" w:rsidP="00F9223C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Cs w:val="22"/>
                <w:lang w:eastAsia="en-US"/>
              </w:rPr>
            </w:pPr>
          </w:p>
        </w:tc>
        <w:tc>
          <w:tcPr>
            <w:tcW w:w="1420" w:type="dxa"/>
            <w:vMerge/>
            <w:shd w:val="clear" w:color="auto" w:fill="B8CCE4" w:themeFill="accent1" w:themeFillTint="66"/>
            <w:vAlign w:val="center"/>
          </w:tcPr>
          <w:p w:rsidR="00F9223C" w:rsidRPr="00E9666A" w:rsidRDefault="00F9223C" w:rsidP="00F9223C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</w:p>
        </w:tc>
      </w:tr>
      <w:tr w:rsidR="00F9223C" w:rsidRPr="00E9666A" w:rsidTr="006A11E3">
        <w:trPr>
          <w:trHeight w:val="566"/>
        </w:trPr>
        <w:tc>
          <w:tcPr>
            <w:tcW w:w="3941" w:type="dxa"/>
            <w:shd w:val="clear" w:color="auto" w:fill="auto"/>
          </w:tcPr>
          <w:p w:rsidR="00F9223C" w:rsidRPr="007B7258" w:rsidRDefault="00F9223C" w:rsidP="00F9223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b/>
                <w:sz w:val="28"/>
                <w:szCs w:val="28"/>
              </w:rPr>
              <w:t>Контрольная работа по теме «</w:t>
            </w:r>
            <w:r w:rsidRPr="007B7258">
              <w:rPr>
                <w:b/>
                <w:bCs/>
                <w:sz w:val="28"/>
                <w:szCs w:val="28"/>
              </w:rPr>
              <w:t>Коммуникационные технологии</w:t>
            </w:r>
            <w:r w:rsidRPr="007B7258">
              <w:rPr>
                <w:b/>
                <w:sz w:val="28"/>
                <w:szCs w:val="28"/>
              </w:rPr>
              <w:t>».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F9223C" w:rsidRPr="00E9666A" w:rsidRDefault="00F9223C" w:rsidP="00F9223C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Cs w:val="22"/>
                <w:lang w:eastAsia="en-US"/>
              </w:rPr>
            </w:pPr>
            <w:r w:rsidRPr="00E9666A">
              <w:rPr>
                <w:rFonts w:eastAsia="Lucida Sans Unicode"/>
                <w:kern w:val="1"/>
                <w:szCs w:val="22"/>
                <w:lang w:eastAsia="en-US"/>
              </w:rPr>
              <w:t>1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F9223C" w:rsidRPr="00E9666A" w:rsidRDefault="00F9223C" w:rsidP="00F9223C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Cs w:val="22"/>
                <w:lang w:eastAsia="en-US"/>
              </w:rPr>
              <w:t>16.05</w:t>
            </w:r>
          </w:p>
        </w:tc>
        <w:tc>
          <w:tcPr>
            <w:tcW w:w="1037" w:type="dxa"/>
            <w:shd w:val="clear" w:color="auto" w:fill="B8CCE4" w:themeFill="accent1" w:themeFillTint="66"/>
            <w:vAlign w:val="center"/>
          </w:tcPr>
          <w:p w:rsidR="00F9223C" w:rsidRPr="00E9666A" w:rsidRDefault="00F9223C" w:rsidP="00F9223C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Cs w:val="22"/>
                <w:lang w:eastAsia="en-US"/>
              </w:rPr>
              <w:t>33</w:t>
            </w:r>
          </w:p>
        </w:tc>
        <w:tc>
          <w:tcPr>
            <w:tcW w:w="4080" w:type="dxa"/>
            <w:vMerge w:val="restart"/>
            <w:shd w:val="clear" w:color="auto" w:fill="B8CCE4" w:themeFill="accent1" w:themeFillTint="66"/>
          </w:tcPr>
          <w:p w:rsidR="00F9223C" w:rsidRPr="007B7258" w:rsidRDefault="00F9223C" w:rsidP="00F9223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b/>
                <w:sz w:val="28"/>
                <w:szCs w:val="28"/>
              </w:rPr>
              <w:t>Контрольная работа по теме «</w:t>
            </w:r>
            <w:r w:rsidRPr="007B7258">
              <w:rPr>
                <w:b/>
                <w:bCs/>
                <w:sz w:val="28"/>
                <w:szCs w:val="28"/>
              </w:rPr>
              <w:t>Коммуникационные технологии</w:t>
            </w:r>
            <w:r w:rsidRPr="007B7258">
              <w:rPr>
                <w:b/>
                <w:sz w:val="28"/>
                <w:szCs w:val="28"/>
              </w:rPr>
              <w:t>».</w:t>
            </w:r>
          </w:p>
          <w:p w:rsidR="00F9223C" w:rsidRPr="007B7258" w:rsidRDefault="00F9223C" w:rsidP="00F9223C">
            <w:pPr>
              <w:pStyle w:val="a3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 и систематизация.</w:t>
            </w:r>
            <w:r w:rsidRPr="007B7258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Основные понятия курса</w:t>
            </w:r>
          </w:p>
        </w:tc>
        <w:tc>
          <w:tcPr>
            <w:tcW w:w="1338" w:type="dxa"/>
            <w:vMerge w:val="restart"/>
            <w:shd w:val="clear" w:color="auto" w:fill="B8CCE4" w:themeFill="accent1" w:themeFillTint="66"/>
            <w:vAlign w:val="center"/>
          </w:tcPr>
          <w:p w:rsidR="00F9223C" w:rsidRPr="00E9666A" w:rsidRDefault="00F9223C" w:rsidP="00F9223C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kern w:val="1"/>
                <w:szCs w:val="22"/>
                <w:lang w:eastAsia="en-US"/>
              </w:rPr>
              <w:t>1</w:t>
            </w:r>
          </w:p>
        </w:tc>
        <w:tc>
          <w:tcPr>
            <w:tcW w:w="1420" w:type="dxa"/>
            <w:vMerge w:val="restart"/>
            <w:shd w:val="clear" w:color="auto" w:fill="B8CCE4" w:themeFill="accent1" w:themeFillTint="66"/>
            <w:vAlign w:val="center"/>
          </w:tcPr>
          <w:p w:rsidR="00F9223C" w:rsidRPr="00E9666A" w:rsidRDefault="00F9223C" w:rsidP="00F9223C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Cs w:val="22"/>
                <w:lang w:eastAsia="en-US"/>
              </w:rPr>
              <w:t>23.05</w:t>
            </w:r>
          </w:p>
        </w:tc>
      </w:tr>
      <w:tr w:rsidR="00F9223C" w:rsidRPr="00E9666A" w:rsidTr="002C67B1">
        <w:trPr>
          <w:trHeight w:val="1864"/>
        </w:trPr>
        <w:tc>
          <w:tcPr>
            <w:tcW w:w="3941" w:type="dxa"/>
            <w:shd w:val="clear" w:color="auto" w:fill="auto"/>
          </w:tcPr>
          <w:p w:rsidR="00F9223C" w:rsidRDefault="00F9223C" w:rsidP="00F9223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 и систематизация.</w:t>
            </w:r>
            <w:r w:rsidRPr="007B7258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Основные понятия курса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F9223C" w:rsidRPr="00E9666A" w:rsidRDefault="00F9223C" w:rsidP="00F9223C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kern w:val="1"/>
                <w:szCs w:val="22"/>
                <w:lang w:eastAsia="en-US"/>
              </w:rPr>
              <w:t>1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F9223C" w:rsidRPr="00E9666A" w:rsidRDefault="00F9223C" w:rsidP="00F9223C">
            <w:pPr>
              <w:widowControl w:val="0"/>
              <w:suppressAutoHyphens/>
              <w:jc w:val="center"/>
              <w:rPr>
                <w:rFonts w:eastAsia="Lucida Sans Unicode"/>
                <w:b/>
                <w:color w:val="FF0000"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Cs w:val="22"/>
                <w:lang w:eastAsia="en-US"/>
              </w:rPr>
              <w:t>23.05</w:t>
            </w:r>
          </w:p>
        </w:tc>
        <w:tc>
          <w:tcPr>
            <w:tcW w:w="1037" w:type="dxa"/>
            <w:shd w:val="clear" w:color="auto" w:fill="B8CCE4" w:themeFill="accent1" w:themeFillTint="66"/>
            <w:vAlign w:val="center"/>
          </w:tcPr>
          <w:p w:rsidR="00F9223C" w:rsidRPr="00E9666A" w:rsidRDefault="00F9223C" w:rsidP="00F9223C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  <w:r>
              <w:rPr>
                <w:rFonts w:eastAsia="Lucida Sans Unicode"/>
                <w:b/>
                <w:kern w:val="1"/>
                <w:szCs w:val="22"/>
                <w:lang w:eastAsia="en-US"/>
              </w:rPr>
              <w:t>34</w:t>
            </w:r>
          </w:p>
        </w:tc>
        <w:tc>
          <w:tcPr>
            <w:tcW w:w="4080" w:type="dxa"/>
            <w:vMerge/>
            <w:shd w:val="clear" w:color="auto" w:fill="B8CCE4" w:themeFill="accent1" w:themeFillTint="66"/>
          </w:tcPr>
          <w:p w:rsidR="00F9223C" w:rsidRDefault="00F9223C" w:rsidP="00F9223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338" w:type="dxa"/>
            <w:vMerge/>
            <w:shd w:val="clear" w:color="auto" w:fill="B8CCE4" w:themeFill="accent1" w:themeFillTint="66"/>
            <w:vAlign w:val="center"/>
          </w:tcPr>
          <w:p w:rsidR="00F9223C" w:rsidRPr="00E9666A" w:rsidRDefault="00F9223C" w:rsidP="00F9223C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Cs w:val="22"/>
                <w:lang w:eastAsia="en-US"/>
              </w:rPr>
            </w:pPr>
          </w:p>
        </w:tc>
        <w:tc>
          <w:tcPr>
            <w:tcW w:w="1420" w:type="dxa"/>
            <w:vMerge/>
            <w:shd w:val="clear" w:color="auto" w:fill="B8CCE4" w:themeFill="accent1" w:themeFillTint="66"/>
            <w:vAlign w:val="center"/>
          </w:tcPr>
          <w:p w:rsidR="00F9223C" w:rsidRPr="00E9666A" w:rsidRDefault="00F9223C" w:rsidP="00F9223C">
            <w:pPr>
              <w:widowControl w:val="0"/>
              <w:suppressAutoHyphens/>
              <w:jc w:val="center"/>
              <w:rPr>
                <w:rFonts w:eastAsia="Lucida Sans Unicode"/>
                <w:b/>
                <w:kern w:val="1"/>
                <w:szCs w:val="22"/>
                <w:lang w:eastAsia="en-US"/>
              </w:rPr>
            </w:pPr>
          </w:p>
        </w:tc>
      </w:tr>
    </w:tbl>
    <w:p w:rsidR="00F1588B" w:rsidRPr="00E9666A" w:rsidRDefault="00F1588B" w:rsidP="00F1588B">
      <w:pPr>
        <w:spacing w:after="200" w:line="276" w:lineRule="auto"/>
        <w:jc w:val="center"/>
        <w:rPr>
          <w:rFonts w:ascii="Calibri" w:hAnsi="Calibri"/>
          <w:szCs w:val="22"/>
          <w:lang w:eastAsia="en-US"/>
        </w:rPr>
      </w:pPr>
    </w:p>
    <w:p w:rsidR="00F1588B" w:rsidRPr="00E9666A" w:rsidRDefault="00F1588B" w:rsidP="00F1588B">
      <w:pPr>
        <w:jc w:val="center"/>
        <w:rPr>
          <w:b/>
          <w:sz w:val="28"/>
        </w:rPr>
      </w:pPr>
    </w:p>
    <w:p w:rsidR="00F1588B" w:rsidRDefault="00F1588B" w:rsidP="00F1588B">
      <w:pPr>
        <w:jc w:val="center"/>
        <w:rPr>
          <w:b/>
        </w:rPr>
      </w:pPr>
    </w:p>
    <w:p w:rsidR="0012133F" w:rsidRDefault="0012133F" w:rsidP="0012133F">
      <w:pPr>
        <w:jc w:val="center"/>
        <w:rPr>
          <w:b/>
          <w:bCs/>
          <w:i/>
          <w:iCs/>
          <w:sz w:val="28"/>
          <w:szCs w:val="28"/>
        </w:rPr>
      </w:pPr>
    </w:p>
    <w:p w:rsidR="0012133F" w:rsidRDefault="0012133F" w:rsidP="005C594A">
      <w:pPr>
        <w:rPr>
          <w:b/>
          <w:bCs/>
          <w:i/>
          <w:iCs/>
          <w:sz w:val="28"/>
          <w:szCs w:val="28"/>
        </w:rPr>
      </w:pPr>
    </w:p>
    <w:p w:rsidR="0012133F" w:rsidRDefault="0012133F" w:rsidP="0012133F">
      <w:pPr>
        <w:jc w:val="center"/>
        <w:rPr>
          <w:b/>
          <w:bCs/>
          <w:i/>
          <w:iCs/>
          <w:sz w:val="28"/>
          <w:szCs w:val="28"/>
        </w:rPr>
      </w:pPr>
    </w:p>
    <w:p w:rsidR="0012133F" w:rsidRDefault="0012133F" w:rsidP="0012133F">
      <w:pPr>
        <w:jc w:val="center"/>
        <w:rPr>
          <w:b/>
          <w:bCs/>
          <w:i/>
          <w:iCs/>
          <w:sz w:val="28"/>
          <w:szCs w:val="28"/>
        </w:rPr>
      </w:pPr>
    </w:p>
    <w:p w:rsidR="0012133F" w:rsidRDefault="0012133F" w:rsidP="0012133F">
      <w:pPr>
        <w:jc w:val="center"/>
        <w:rPr>
          <w:b/>
          <w:bCs/>
          <w:i/>
          <w:iCs/>
          <w:sz w:val="28"/>
          <w:szCs w:val="28"/>
        </w:rPr>
      </w:pPr>
    </w:p>
    <w:p w:rsidR="0012133F" w:rsidRDefault="0012133F" w:rsidP="00E00A00">
      <w:pPr>
        <w:rPr>
          <w:b/>
          <w:bCs/>
          <w:i/>
          <w:iCs/>
          <w:sz w:val="28"/>
          <w:szCs w:val="28"/>
        </w:rPr>
      </w:pPr>
    </w:p>
    <w:p w:rsidR="0012133F" w:rsidRDefault="0012133F" w:rsidP="0012133F">
      <w:pPr>
        <w:jc w:val="center"/>
        <w:rPr>
          <w:b/>
          <w:bCs/>
          <w:i/>
          <w:iCs/>
          <w:sz w:val="28"/>
          <w:szCs w:val="28"/>
        </w:rPr>
      </w:pPr>
    </w:p>
    <w:p w:rsidR="00F1588B" w:rsidRDefault="00F1588B" w:rsidP="00F1588B">
      <w:pPr>
        <w:jc w:val="center"/>
        <w:rPr>
          <w:b/>
        </w:rPr>
        <w:sectPr w:rsidR="00F1588B" w:rsidSect="005C594A">
          <w:pgSz w:w="16838" w:h="11906" w:orient="landscape"/>
          <w:pgMar w:top="1134" w:right="1134" w:bottom="709" w:left="1134" w:header="709" w:footer="709" w:gutter="0"/>
          <w:cols w:space="708"/>
          <w:docGrid w:linePitch="360"/>
        </w:sectPr>
      </w:pPr>
    </w:p>
    <w:p w:rsidR="00F1588B" w:rsidRPr="00A64B2C" w:rsidRDefault="00F1588B" w:rsidP="00F1588B">
      <w:pPr>
        <w:suppressAutoHyphens/>
        <w:jc w:val="center"/>
        <w:rPr>
          <w:rFonts w:eastAsia="Times New Roman"/>
          <w:b/>
          <w:sz w:val="28"/>
          <w:szCs w:val="28"/>
          <w:lang w:eastAsia="ar-SA"/>
        </w:rPr>
      </w:pPr>
      <w:r w:rsidRPr="00A64B2C">
        <w:rPr>
          <w:rFonts w:eastAsia="Times New Roman"/>
          <w:b/>
          <w:sz w:val="28"/>
          <w:szCs w:val="28"/>
          <w:lang w:eastAsia="ar-SA"/>
        </w:rPr>
        <w:lastRenderedPageBreak/>
        <w:t>Календарно-тематическое планирование</w:t>
      </w:r>
      <w:r w:rsidR="00EF4DFF">
        <w:rPr>
          <w:rFonts w:eastAsia="Times New Roman"/>
          <w:b/>
          <w:sz w:val="28"/>
          <w:szCs w:val="28"/>
          <w:lang w:eastAsia="ar-SA"/>
        </w:rPr>
        <w:t xml:space="preserve"> по информатике 9 класс</w:t>
      </w:r>
    </w:p>
    <w:tbl>
      <w:tblPr>
        <w:tblpPr w:leftFromText="180" w:rightFromText="180" w:vertAnchor="page" w:horzAnchor="margin" w:tblpY="2116"/>
        <w:tblW w:w="49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0"/>
        <w:gridCol w:w="3915"/>
        <w:gridCol w:w="57"/>
        <w:gridCol w:w="1605"/>
        <w:gridCol w:w="1307"/>
        <w:gridCol w:w="1307"/>
        <w:gridCol w:w="1299"/>
      </w:tblGrid>
      <w:tr w:rsidR="007B7258" w:rsidRPr="007B7258" w:rsidTr="007B7258">
        <w:trPr>
          <w:trHeight w:val="629"/>
          <w:tblHeader/>
        </w:trPr>
        <w:tc>
          <w:tcPr>
            <w:tcW w:w="477" w:type="pct"/>
            <w:vMerge w:val="restart"/>
          </w:tcPr>
          <w:p w:rsidR="007B7258" w:rsidRPr="007B7258" w:rsidRDefault="007B7258" w:rsidP="007B7258">
            <w:pPr>
              <w:ind w:hanging="142"/>
              <w:jc w:val="center"/>
              <w:rPr>
                <w:b/>
                <w:sz w:val="28"/>
              </w:rPr>
            </w:pPr>
            <w:r w:rsidRPr="007B7258">
              <w:rPr>
                <w:b/>
                <w:sz w:val="28"/>
              </w:rPr>
              <w:t>№ урока</w:t>
            </w:r>
          </w:p>
        </w:tc>
        <w:tc>
          <w:tcPr>
            <w:tcW w:w="1866" w:type="pct"/>
            <w:vMerge w:val="restart"/>
          </w:tcPr>
          <w:p w:rsidR="007B7258" w:rsidRPr="007B7258" w:rsidRDefault="007B7258" w:rsidP="007B7258">
            <w:pPr>
              <w:jc w:val="center"/>
              <w:rPr>
                <w:b/>
                <w:sz w:val="28"/>
                <w:szCs w:val="26"/>
              </w:rPr>
            </w:pPr>
            <w:r w:rsidRPr="007B7258">
              <w:rPr>
                <w:b/>
                <w:sz w:val="28"/>
                <w:szCs w:val="26"/>
              </w:rPr>
              <w:t>Тема урока</w:t>
            </w:r>
          </w:p>
        </w:tc>
        <w:tc>
          <w:tcPr>
            <w:tcW w:w="792" w:type="pct"/>
            <w:gridSpan w:val="2"/>
            <w:vMerge w:val="restart"/>
          </w:tcPr>
          <w:p w:rsidR="007B7258" w:rsidRPr="007B7258" w:rsidRDefault="007B7258" w:rsidP="007B7258">
            <w:pPr>
              <w:jc w:val="center"/>
              <w:rPr>
                <w:b/>
                <w:noProof/>
                <w:sz w:val="28"/>
                <w:szCs w:val="20"/>
                <w:lang w:eastAsia="en-US"/>
              </w:rPr>
            </w:pPr>
            <w:r w:rsidRPr="007B7258">
              <w:rPr>
                <w:b/>
                <w:noProof/>
                <w:sz w:val="28"/>
                <w:szCs w:val="20"/>
                <w:lang w:eastAsia="en-US"/>
              </w:rPr>
              <w:t>Тип урока</w:t>
            </w:r>
          </w:p>
        </w:tc>
        <w:tc>
          <w:tcPr>
            <w:tcW w:w="623" w:type="pct"/>
            <w:vMerge w:val="restart"/>
          </w:tcPr>
          <w:p w:rsidR="007B7258" w:rsidRPr="007B7258" w:rsidRDefault="007B7258" w:rsidP="007B7258">
            <w:pPr>
              <w:jc w:val="center"/>
              <w:rPr>
                <w:b/>
                <w:sz w:val="28"/>
                <w:szCs w:val="20"/>
              </w:rPr>
            </w:pPr>
            <w:r w:rsidRPr="007B7258">
              <w:rPr>
                <w:b/>
                <w:sz w:val="28"/>
                <w:szCs w:val="20"/>
              </w:rPr>
              <w:t>Кол</w:t>
            </w:r>
            <w:proofErr w:type="gramStart"/>
            <w:r w:rsidRPr="007B7258">
              <w:rPr>
                <w:b/>
                <w:sz w:val="28"/>
                <w:szCs w:val="20"/>
              </w:rPr>
              <w:t>.</w:t>
            </w:r>
            <w:proofErr w:type="gramEnd"/>
            <w:r w:rsidRPr="007B7258">
              <w:rPr>
                <w:b/>
                <w:sz w:val="28"/>
                <w:szCs w:val="20"/>
              </w:rPr>
              <w:t xml:space="preserve"> </w:t>
            </w:r>
            <w:proofErr w:type="gramStart"/>
            <w:r w:rsidRPr="007B7258">
              <w:rPr>
                <w:b/>
                <w:sz w:val="28"/>
                <w:szCs w:val="20"/>
              </w:rPr>
              <w:t>ч</w:t>
            </w:r>
            <w:proofErr w:type="gramEnd"/>
            <w:r w:rsidRPr="007B7258">
              <w:rPr>
                <w:b/>
                <w:sz w:val="28"/>
                <w:szCs w:val="20"/>
              </w:rPr>
              <w:t>ас.</w:t>
            </w:r>
          </w:p>
        </w:tc>
        <w:tc>
          <w:tcPr>
            <w:tcW w:w="1242" w:type="pct"/>
            <w:gridSpan w:val="2"/>
          </w:tcPr>
          <w:p w:rsidR="007B7258" w:rsidRPr="007B7258" w:rsidRDefault="007B7258" w:rsidP="007B7258">
            <w:pPr>
              <w:jc w:val="center"/>
              <w:rPr>
                <w:b/>
                <w:sz w:val="28"/>
                <w:szCs w:val="20"/>
              </w:rPr>
            </w:pPr>
            <w:r w:rsidRPr="007B7258">
              <w:rPr>
                <w:b/>
                <w:sz w:val="28"/>
                <w:szCs w:val="20"/>
              </w:rPr>
              <w:t>Дата проведения</w:t>
            </w:r>
          </w:p>
        </w:tc>
      </w:tr>
      <w:tr w:rsidR="007B7258" w:rsidRPr="007B7258" w:rsidTr="00FF14EB">
        <w:trPr>
          <w:trHeight w:val="619"/>
          <w:tblHeader/>
        </w:trPr>
        <w:tc>
          <w:tcPr>
            <w:tcW w:w="477" w:type="pct"/>
            <w:vMerge/>
          </w:tcPr>
          <w:p w:rsidR="007B7258" w:rsidRPr="007B7258" w:rsidRDefault="007B7258" w:rsidP="007B7258">
            <w:pPr>
              <w:jc w:val="center"/>
              <w:rPr>
                <w:b/>
                <w:sz w:val="28"/>
              </w:rPr>
            </w:pPr>
          </w:p>
        </w:tc>
        <w:tc>
          <w:tcPr>
            <w:tcW w:w="1866" w:type="pct"/>
            <w:vMerge/>
          </w:tcPr>
          <w:p w:rsidR="007B7258" w:rsidRPr="007B7258" w:rsidRDefault="007B7258" w:rsidP="007B7258">
            <w:pPr>
              <w:jc w:val="center"/>
              <w:rPr>
                <w:b/>
                <w:sz w:val="28"/>
                <w:szCs w:val="26"/>
              </w:rPr>
            </w:pPr>
          </w:p>
        </w:tc>
        <w:tc>
          <w:tcPr>
            <w:tcW w:w="792" w:type="pct"/>
            <w:gridSpan w:val="2"/>
            <w:vMerge/>
          </w:tcPr>
          <w:p w:rsidR="007B7258" w:rsidRPr="007B7258" w:rsidRDefault="007B7258" w:rsidP="007B7258">
            <w:pPr>
              <w:jc w:val="center"/>
              <w:rPr>
                <w:b/>
                <w:sz w:val="28"/>
                <w:szCs w:val="20"/>
              </w:rPr>
            </w:pPr>
          </w:p>
        </w:tc>
        <w:tc>
          <w:tcPr>
            <w:tcW w:w="623" w:type="pct"/>
            <w:vMerge/>
          </w:tcPr>
          <w:p w:rsidR="007B7258" w:rsidRPr="007B7258" w:rsidRDefault="007B7258" w:rsidP="007B7258">
            <w:pPr>
              <w:jc w:val="center"/>
              <w:rPr>
                <w:b/>
                <w:sz w:val="28"/>
                <w:szCs w:val="20"/>
              </w:rPr>
            </w:pP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b/>
                <w:sz w:val="28"/>
                <w:szCs w:val="20"/>
              </w:rPr>
            </w:pPr>
            <w:r w:rsidRPr="007B7258">
              <w:rPr>
                <w:b/>
                <w:sz w:val="28"/>
                <w:szCs w:val="20"/>
              </w:rPr>
              <w:t xml:space="preserve">План </w:t>
            </w:r>
          </w:p>
        </w:tc>
        <w:tc>
          <w:tcPr>
            <w:tcW w:w="619" w:type="pct"/>
          </w:tcPr>
          <w:p w:rsidR="007B7258" w:rsidRPr="007B7258" w:rsidRDefault="007B7258" w:rsidP="007B7258">
            <w:pPr>
              <w:jc w:val="center"/>
              <w:rPr>
                <w:b/>
                <w:sz w:val="28"/>
                <w:szCs w:val="20"/>
              </w:rPr>
            </w:pPr>
            <w:r w:rsidRPr="007B7258">
              <w:rPr>
                <w:b/>
                <w:sz w:val="28"/>
                <w:szCs w:val="20"/>
              </w:rPr>
              <w:t>Факт</w:t>
            </w:r>
          </w:p>
        </w:tc>
      </w:tr>
      <w:tr w:rsidR="007B7258" w:rsidRPr="00B156FA" w:rsidTr="00FF14EB">
        <w:trPr>
          <w:trHeight w:val="464"/>
        </w:trPr>
        <w:tc>
          <w:tcPr>
            <w:tcW w:w="3135" w:type="pct"/>
            <w:gridSpan w:val="4"/>
          </w:tcPr>
          <w:p w:rsidR="007B7258" w:rsidRPr="007B7258" w:rsidRDefault="007B7258" w:rsidP="007B7258">
            <w:pPr>
              <w:jc w:val="center"/>
              <w:rPr>
                <w:b/>
                <w:bCs/>
                <w:sz w:val="28"/>
                <w:szCs w:val="28"/>
              </w:rPr>
            </w:pPr>
            <w:r w:rsidRPr="007B7258">
              <w:rPr>
                <w:b/>
                <w:sz w:val="28"/>
                <w:szCs w:val="28"/>
              </w:rPr>
              <w:t xml:space="preserve">Глава 1. </w:t>
            </w:r>
            <w:r w:rsidRPr="007B7258">
              <w:rPr>
                <w:b/>
                <w:bCs/>
                <w:sz w:val="28"/>
                <w:szCs w:val="28"/>
              </w:rPr>
              <w:t>«Моделирование и формализация»</w:t>
            </w:r>
          </w:p>
          <w:p w:rsidR="007B7258" w:rsidRPr="007B7258" w:rsidRDefault="007B7258" w:rsidP="007B7258">
            <w:pPr>
              <w:jc w:val="center"/>
              <w:rPr>
                <w:b/>
                <w:sz w:val="28"/>
                <w:szCs w:val="28"/>
              </w:rPr>
            </w:pPr>
            <w:r w:rsidRPr="007B7258">
              <w:rPr>
                <w:b/>
                <w:bCs/>
                <w:sz w:val="28"/>
                <w:szCs w:val="28"/>
              </w:rPr>
              <w:t xml:space="preserve"> </w:t>
            </w:r>
            <w:r w:rsidR="00C27B92">
              <w:rPr>
                <w:b/>
                <w:sz w:val="28"/>
                <w:szCs w:val="28"/>
              </w:rPr>
              <w:t xml:space="preserve">(9 </w:t>
            </w:r>
            <w:r w:rsidRPr="007B7258">
              <w:rPr>
                <w:b/>
                <w:sz w:val="28"/>
                <w:szCs w:val="28"/>
              </w:rPr>
              <w:t>часов)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7B7258" w:rsidRPr="00B156FA" w:rsidTr="00FF14EB">
        <w:trPr>
          <w:trHeight w:val="70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1866" w:type="pct"/>
          </w:tcPr>
          <w:p w:rsidR="007B7258" w:rsidRPr="007B7258" w:rsidRDefault="007B7258" w:rsidP="007B7258">
            <w:pPr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 xml:space="preserve">Цели изучения курса информатики и ИКТ. </w:t>
            </w:r>
          </w:p>
          <w:p w:rsidR="007B7258" w:rsidRPr="007B7258" w:rsidRDefault="007B7258" w:rsidP="007B7258">
            <w:pPr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Техника безопасности и организация рабочего места.</w:t>
            </w: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0263B6" w:rsidP="004B1C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B1C46">
              <w:rPr>
                <w:sz w:val="28"/>
                <w:szCs w:val="28"/>
              </w:rPr>
              <w:t>6</w:t>
            </w:r>
            <w:r w:rsidR="00EF4DFF">
              <w:rPr>
                <w:sz w:val="28"/>
                <w:szCs w:val="28"/>
              </w:rPr>
              <w:t>.09</w:t>
            </w:r>
          </w:p>
        </w:tc>
        <w:tc>
          <w:tcPr>
            <w:tcW w:w="619" w:type="pct"/>
          </w:tcPr>
          <w:p w:rsidR="007B7258" w:rsidRPr="00C43A32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66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2</w:t>
            </w:r>
          </w:p>
        </w:tc>
        <w:tc>
          <w:tcPr>
            <w:tcW w:w="1866" w:type="pct"/>
          </w:tcPr>
          <w:p w:rsidR="007B7258" w:rsidRPr="007B7258" w:rsidRDefault="007B7258" w:rsidP="007B7258">
            <w:pPr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Моделирование как метод познания</w:t>
            </w: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rFonts w:eastAsia="Times New Roman"/>
                <w:sz w:val="28"/>
                <w:szCs w:val="28"/>
              </w:rPr>
              <w:t>Урок открытия нового знания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0263B6" w:rsidP="004B1C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B1C46">
              <w:rPr>
                <w:sz w:val="28"/>
                <w:szCs w:val="28"/>
              </w:rPr>
              <w:t>3</w:t>
            </w:r>
            <w:r w:rsidR="00EF4DFF">
              <w:rPr>
                <w:sz w:val="28"/>
                <w:szCs w:val="28"/>
              </w:rPr>
              <w:t>.09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7B7258" w:rsidRPr="00B156FA" w:rsidTr="00FF14EB">
        <w:trPr>
          <w:trHeight w:val="668"/>
        </w:trPr>
        <w:tc>
          <w:tcPr>
            <w:tcW w:w="477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3</w:t>
            </w:r>
          </w:p>
        </w:tc>
        <w:tc>
          <w:tcPr>
            <w:tcW w:w="1866" w:type="pct"/>
          </w:tcPr>
          <w:p w:rsidR="007B7258" w:rsidRPr="007B7258" w:rsidRDefault="00D3727D" w:rsidP="007B72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Знаков</w:t>
            </w:r>
            <w:r w:rsidR="007B7258" w:rsidRPr="007B7258">
              <w:rPr>
                <w:sz w:val="28"/>
                <w:szCs w:val="28"/>
              </w:rPr>
              <w:t>ые модели</w:t>
            </w:r>
          </w:p>
        </w:tc>
        <w:tc>
          <w:tcPr>
            <w:tcW w:w="792" w:type="pct"/>
            <w:gridSpan w:val="2"/>
          </w:tcPr>
          <w:p w:rsidR="007B7258" w:rsidRPr="007B7258" w:rsidRDefault="007B7258" w:rsidP="007B725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rFonts w:eastAsia="Times New Roman"/>
                <w:sz w:val="28"/>
                <w:szCs w:val="28"/>
              </w:rPr>
              <w:t>Урок открытия нового знания</w:t>
            </w:r>
          </w:p>
        </w:tc>
        <w:tc>
          <w:tcPr>
            <w:tcW w:w="623" w:type="pct"/>
          </w:tcPr>
          <w:p w:rsidR="007B7258" w:rsidRPr="007B7258" w:rsidRDefault="007B7258" w:rsidP="007B725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7B7258" w:rsidRPr="007B7258" w:rsidRDefault="000263B6" w:rsidP="004B1C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B1C46">
              <w:rPr>
                <w:sz w:val="28"/>
                <w:szCs w:val="28"/>
              </w:rPr>
              <w:t>0</w:t>
            </w:r>
            <w:r w:rsidR="00B7600D">
              <w:rPr>
                <w:sz w:val="28"/>
                <w:szCs w:val="28"/>
              </w:rPr>
              <w:t>.09</w:t>
            </w:r>
          </w:p>
        </w:tc>
        <w:tc>
          <w:tcPr>
            <w:tcW w:w="619" w:type="pct"/>
          </w:tcPr>
          <w:p w:rsidR="007B7258" w:rsidRPr="00B156FA" w:rsidRDefault="007B7258" w:rsidP="007B7258">
            <w:pPr>
              <w:jc w:val="center"/>
              <w:rPr>
                <w:sz w:val="20"/>
                <w:szCs w:val="20"/>
              </w:rPr>
            </w:pPr>
          </w:p>
        </w:tc>
      </w:tr>
      <w:tr w:rsidR="00D3727D" w:rsidRPr="00B156FA" w:rsidTr="00FF14EB">
        <w:trPr>
          <w:trHeight w:val="668"/>
        </w:trPr>
        <w:tc>
          <w:tcPr>
            <w:tcW w:w="477" w:type="pct"/>
          </w:tcPr>
          <w:p w:rsidR="00D3727D" w:rsidRPr="007B7258" w:rsidRDefault="00D3727D" w:rsidP="00D372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66" w:type="pct"/>
          </w:tcPr>
          <w:p w:rsidR="00D3727D" w:rsidRPr="007B7258" w:rsidRDefault="00D3727D" w:rsidP="00D3727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7B7258">
              <w:rPr>
                <w:rFonts w:ascii="Times New Roman" w:hAnsi="Times New Roman"/>
                <w:sz w:val="28"/>
                <w:szCs w:val="28"/>
              </w:rPr>
              <w:t>Графические модели.</w:t>
            </w:r>
            <w:r>
              <w:t xml:space="preserve"> </w:t>
            </w:r>
            <w:r w:rsidRPr="007B7258">
              <w:rPr>
                <w:rFonts w:ascii="Times New Roman" w:hAnsi="Times New Roman"/>
                <w:sz w:val="28"/>
                <w:szCs w:val="28"/>
              </w:rPr>
              <w:t>Практическая работа №1 «Построение графических моделей»</w:t>
            </w:r>
          </w:p>
        </w:tc>
        <w:tc>
          <w:tcPr>
            <w:tcW w:w="792" w:type="pct"/>
            <w:gridSpan w:val="2"/>
          </w:tcPr>
          <w:p w:rsidR="00D3727D" w:rsidRPr="007B7258" w:rsidRDefault="00D3727D" w:rsidP="00D3727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rFonts w:eastAsia="Times New Roman"/>
                <w:sz w:val="28"/>
                <w:szCs w:val="28"/>
              </w:rPr>
              <w:t>Урок открытия нового знания</w:t>
            </w:r>
          </w:p>
        </w:tc>
        <w:tc>
          <w:tcPr>
            <w:tcW w:w="623" w:type="pct"/>
          </w:tcPr>
          <w:p w:rsidR="00D3727D" w:rsidRPr="007B7258" w:rsidRDefault="00D3727D" w:rsidP="00D3727D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D3727D" w:rsidRPr="007B7258" w:rsidRDefault="000263B6" w:rsidP="004B1C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B1C46">
              <w:rPr>
                <w:sz w:val="28"/>
                <w:szCs w:val="28"/>
              </w:rPr>
              <w:t>7</w:t>
            </w:r>
            <w:r w:rsidR="00D3727D">
              <w:rPr>
                <w:sz w:val="28"/>
                <w:szCs w:val="28"/>
              </w:rPr>
              <w:t>.09</w:t>
            </w:r>
          </w:p>
        </w:tc>
        <w:tc>
          <w:tcPr>
            <w:tcW w:w="619" w:type="pct"/>
          </w:tcPr>
          <w:p w:rsidR="00D3727D" w:rsidRPr="00B156FA" w:rsidRDefault="00D3727D" w:rsidP="00D3727D">
            <w:pPr>
              <w:jc w:val="center"/>
              <w:rPr>
                <w:sz w:val="20"/>
                <w:szCs w:val="20"/>
              </w:rPr>
            </w:pPr>
          </w:p>
        </w:tc>
      </w:tr>
      <w:tr w:rsidR="00D3727D" w:rsidRPr="00B156FA" w:rsidTr="00FF14EB">
        <w:trPr>
          <w:trHeight w:val="668"/>
        </w:trPr>
        <w:tc>
          <w:tcPr>
            <w:tcW w:w="477" w:type="pct"/>
          </w:tcPr>
          <w:p w:rsidR="00D3727D" w:rsidRPr="007B7258" w:rsidRDefault="00D3727D" w:rsidP="00D372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66" w:type="pct"/>
          </w:tcPr>
          <w:p w:rsidR="00D3727D" w:rsidRPr="00621FDF" w:rsidRDefault="00D3727D" w:rsidP="00D3727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621FDF">
              <w:rPr>
                <w:rFonts w:ascii="Times New Roman" w:hAnsi="Times New Roman"/>
                <w:sz w:val="28"/>
                <w:szCs w:val="28"/>
              </w:rPr>
              <w:t>Табличные модели. Практическая работа №2 «Построение табличных моделей»</w:t>
            </w:r>
          </w:p>
        </w:tc>
        <w:tc>
          <w:tcPr>
            <w:tcW w:w="792" w:type="pct"/>
            <w:gridSpan w:val="2"/>
          </w:tcPr>
          <w:p w:rsidR="00D3727D" w:rsidRPr="007B7258" w:rsidRDefault="00D3727D" w:rsidP="00D3727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rFonts w:eastAsia="Times New Roman"/>
                <w:sz w:val="28"/>
                <w:szCs w:val="28"/>
              </w:rPr>
              <w:t>Урок открытия нового знания</w:t>
            </w:r>
          </w:p>
        </w:tc>
        <w:tc>
          <w:tcPr>
            <w:tcW w:w="623" w:type="pct"/>
          </w:tcPr>
          <w:p w:rsidR="00D3727D" w:rsidRPr="007B7258" w:rsidRDefault="00D3727D" w:rsidP="00D3727D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D3727D" w:rsidRPr="007B7258" w:rsidRDefault="000263B6" w:rsidP="004B1C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B1C46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.10</w:t>
            </w:r>
          </w:p>
        </w:tc>
        <w:tc>
          <w:tcPr>
            <w:tcW w:w="619" w:type="pct"/>
          </w:tcPr>
          <w:p w:rsidR="00D3727D" w:rsidRPr="00B156FA" w:rsidRDefault="00D3727D" w:rsidP="00D3727D">
            <w:pPr>
              <w:jc w:val="center"/>
              <w:rPr>
                <w:sz w:val="20"/>
                <w:szCs w:val="20"/>
              </w:rPr>
            </w:pPr>
          </w:p>
        </w:tc>
      </w:tr>
      <w:tr w:rsidR="00D3727D" w:rsidRPr="00B156FA" w:rsidTr="00FF14EB">
        <w:trPr>
          <w:trHeight w:val="2087"/>
        </w:trPr>
        <w:tc>
          <w:tcPr>
            <w:tcW w:w="477" w:type="pct"/>
          </w:tcPr>
          <w:p w:rsidR="00D3727D" w:rsidRPr="007B7258" w:rsidRDefault="00D3727D" w:rsidP="00D372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66" w:type="pct"/>
          </w:tcPr>
          <w:p w:rsidR="00D3727D" w:rsidRPr="007B7258" w:rsidRDefault="00D3727D" w:rsidP="00D3727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7B7258">
              <w:rPr>
                <w:rFonts w:ascii="Times New Roman" w:hAnsi="Times New Roman"/>
                <w:sz w:val="28"/>
                <w:szCs w:val="28"/>
              </w:rPr>
              <w:t>База данных как модель предметной области. Реляционные базы данных.</w:t>
            </w:r>
            <w:r>
              <w:t xml:space="preserve"> </w:t>
            </w:r>
            <w:r w:rsidRPr="00762738">
              <w:rPr>
                <w:rFonts w:ascii="Times New Roman" w:hAnsi="Times New Roman"/>
                <w:sz w:val="28"/>
                <w:szCs w:val="28"/>
              </w:rPr>
              <w:t>Практическая работа №3 Работа с готовой базой данных</w:t>
            </w:r>
          </w:p>
        </w:tc>
        <w:tc>
          <w:tcPr>
            <w:tcW w:w="792" w:type="pct"/>
            <w:gridSpan w:val="2"/>
          </w:tcPr>
          <w:p w:rsidR="00D3727D" w:rsidRPr="007B7258" w:rsidRDefault="00D3727D" w:rsidP="00D3727D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rFonts w:eastAsia="Times New Roman"/>
                <w:sz w:val="28"/>
                <w:szCs w:val="28"/>
              </w:rPr>
              <w:t>Урок открытия нового знания</w:t>
            </w:r>
          </w:p>
        </w:tc>
        <w:tc>
          <w:tcPr>
            <w:tcW w:w="623" w:type="pct"/>
          </w:tcPr>
          <w:p w:rsidR="00D3727D" w:rsidRPr="007B7258" w:rsidRDefault="00D3727D" w:rsidP="00D3727D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D3727D" w:rsidRPr="007B7258" w:rsidRDefault="000263B6" w:rsidP="004B1C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B1C46">
              <w:rPr>
                <w:sz w:val="28"/>
                <w:szCs w:val="28"/>
              </w:rPr>
              <w:t>1</w:t>
            </w:r>
            <w:r w:rsidR="00D3727D">
              <w:rPr>
                <w:sz w:val="28"/>
                <w:szCs w:val="28"/>
              </w:rPr>
              <w:t>.10</w:t>
            </w:r>
          </w:p>
        </w:tc>
        <w:tc>
          <w:tcPr>
            <w:tcW w:w="619" w:type="pct"/>
          </w:tcPr>
          <w:p w:rsidR="00D3727D" w:rsidRPr="00B156FA" w:rsidRDefault="00D3727D" w:rsidP="00D3727D">
            <w:pPr>
              <w:jc w:val="center"/>
              <w:rPr>
                <w:sz w:val="20"/>
                <w:szCs w:val="20"/>
              </w:rPr>
            </w:pPr>
          </w:p>
        </w:tc>
      </w:tr>
      <w:tr w:rsidR="00D3727D" w:rsidRPr="00B156FA" w:rsidTr="00FF14EB">
        <w:trPr>
          <w:trHeight w:val="668"/>
        </w:trPr>
        <w:tc>
          <w:tcPr>
            <w:tcW w:w="477" w:type="pct"/>
          </w:tcPr>
          <w:p w:rsidR="00D3727D" w:rsidRPr="007B7258" w:rsidRDefault="00D3727D" w:rsidP="00D372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66" w:type="pct"/>
          </w:tcPr>
          <w:p w:rsidR="00D3727D" w:rsidRPr="007B7258" w:rsidRDefault="00D3727D" w:rsidP="00D3727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7B7258">
              <w:rPr>
                <w:rFonts w:ascii="Times New Roman" w:hAnsi="Times New Roman"/>
                <w:sz w:val="28"/>
                <w:szCs w:val="28"/>
              </w:rPr>
              <w:t>Система управления базами данных</w:t>
            </w:r>
          </w:p>
        </w:tc>
        <w:tc>
          <w:tcPr>
            <w:tcW w:w="792" w:type="pct"/>
            <w:gridSpan w:val="2"/>
          </w:tcPr>
          <w:p w:rsidR="00D3727D" w:rsidRPr="007B7258" w:rsidRDefault="00D3727D" w:rsidP="00D3727D">
            <w:pPr>
              <w:autoSpaceDE w:val="0"/>
              <w:snapToGrid w:val="0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rFonts w:eastAsia="Times New Roman"/>
                <w:sz w:val="28"/>
                <w:szCs w:val="28"/>
              </w:rPr>
              <w:t>Урок открытия нового знания</w:t>
            </w:r>
          </w:p>
        </w:tc>
        <w:tc>
          <w:tcPr>
            <w:tcW w:w="623" w:type="pct"/>
          </w:tcPr>
          <w:p w:rsidR="00D3727D" w:rsidRPr="007B7258" w:rsidRDefault="00D3727D" w:rsidP="00D3727D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D3727D" w:rsidRPr="007B7258" w:rsidRDefault="000263B6" w:rsidP="004B1C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B1C46">
              <w:rPr>
                <w:sz w:val="28"/>
                <w:szCs w:val="28"/>
              </w:rPr>
              <w:t>8</w:t>
            </w:r>
            <w:r w:rsidR="00D3727D">
              <w:rPr>
                <w:sz w:val="28"/>
                <w:szCs w:val="28"/>
              </w:rPr>
              <w:t>.10</w:t>
            </w:r>
          </w:p>
        </w:tc>
        <w:tc>
          <w:tcPr>
            <w:tcW w:w="619" w:type="pct"/>
          </w:tcPr>
          <w:p w:rsidR="00D3727D" w:rsidRPr="00B156FA" w:rsidRDefault="00D3727D" w:rsidP="00D3727D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66" w:type="pct"/>
          </w:tcPr>
          <w:p w:rsidR="00272DF8" w:rsidRPr="007B7258" w:rsidRDefault="000263B6" w:rsidP="000263B6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7B7258">
              <w:rPr>
                <w:rFonts w:ascii="Times New Roman" w:hAnsi="Times New Roman"/>
                <w:sz w:val="28"/>
                <w:szCs w:val="28"/>
              </w:rPr>
              <w:t xml:space="preserve">Создание базы данных. </w:t>
            </w:r>
            <w:r>
              <w:t xml:space="preserve"> </w:t>
            </w:r>
            <w:r w:rsidRPr="007B7258">
              <w:rPr>
                <w:rFonts w:ascii="Times New Roman" w:hAnsi="Times New Roman"/>
                <w:sz w:val="28"/>
                <w:szCs w:val="28"/>
              </w:rPr>
              <w:t xml:space="preserve"> Запросы на выборку данных.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62738">
              <w:rPr>
                <w:rFonts w:ascii="Times New Roman" w:hAnsi="Times New Roman"/>
                <w:sz w:val="28"/>
                <w:szCs w:val="28"/>
              </w:rPr>
              <w:t>Практическая работа №4 «Проектирование однотабличной базы данных».</w:t>
            </w:r>
          </w:p>
        </w:tc>
        <w:tc>
          <w:tcPr>
            <w:tcW w:w="792" w:type="pct"/>
            <w:gridSpan w:val="2"/>
          </w:tcPr>
          <w:p w:rsidR="00272DF8" w:rsidRPr="007B7258" w:rsidRDefault="000263B6" w:rsidP="00272DF8">
            <w:pPr>
              <w:autoSpaceDE w:val="0"/>
              <w:snapToGrid w:val="0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 реф</w:t>
            </w:r>
            <w:r w:rsidRPr="007B7258">
              <w:rPr>
                <w:sz w:val="28"/>
                <w:szCs w:val="28"/>
              </w:rPr>
              <w:t>лексии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4B1C46" w:rsidP="004B1C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0263B6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866" w:type="pct"/>
          </w:tcPr>
          <w:p w:rsidR="00272DF8" w:rsidRPr="007B7258" w:rsidRDefault="000263B6" w:rsidP="00272DF8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D3727D">
              <w:rPr>
                <w:rFonts w:ascii="Times New Roman" w:hAnsi="Times New Roman"/>
                <w:b/>
                <w:sz w:val="28"/>
                <w:szCs w:val="28"/>
              </w:rPr>
              <w:t xml:space="preserve">Обобщение и систематизация основных </w:t>
            </w:r>
            <w:r w:rsidRPr="00D3727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понятий.</w:t>
            </w:r>
            <w:r w:rsidRPr="007B7258">
              <w:rPr>
                <w:rFonts w:ascii="Times New Roman" w:hAnsi="Times New Roman"/>
                <w:b/>
                <w:sz w:val="28"/>
                <w:szCs w:val="28"/>
              </w:rPr>
              <w:t xml:space="preserve"> Контрольная работа по теме «Моделирование и формализация».</w:t>
            </w:r>
          </w:p>
        </w:tc>
        <w:tc>
          <w:tcPr>
            <w:tcW w:w="792" w:type="pct"/>
            <w:gridSpan w:val="2"/>
          </w:tcPr>
          <w:p w:rsidR="00272DF8" w:rsidRPr="007B7258" w:rsidRDefault="000263B6" w:rsidP="000263B6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lastRenderedPageBreak/>
              <w:t>Урок развивающ</w:t>
            </w:r>
            <w:r w:rsidRPr="007B7258">
              <w:rPr>
                <w:sz w:val="28"/>
                <w:szCs w:val="28"/>
              </w:rPr>
              <w:lastRenderedPageBreak/>
              <w:t>его контроля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623" w:type="pct"/>
          </w:tcPr>
          <w:p w:rsidR="00272DF8" w:rsidRPr="007B7258" w:rsidRDefault="000263B6" w:rsidP="004B1C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B1C46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.11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3135" w:type="pct"/>
            <w:gridSpan w:val="4"/>
          </w:tcPr>
          <w:p w:rsidR="00272DF8" w:rsidRPr="007B7258" w:rsidRDefault="00272DF8" w:rsidP="00272DF8">
            <w:pPr>
              <w:jc w:val="center"/>
              <w:rPr>
                <w:b/>
                <w:sz w:val="28"/>
                <w:szCs w:val="28"/>
              </w:rPr>
            </w:pPr>
            <w:r w:rsidRPr="007B7258">
              <w:rPr>
                <w:b/>
                <w:sz w:val="28"/>
                <w:szCs w:val="28"/>
              </w:rPr>
              <w:lastRenderedPageBreak/>
              <w:t xml:space="preserve">Глава 2. </w:t>
            </w:r>
            <w:r w:rsidRPr="007B7258">
              <w:rPr>
                <w:b/>
                <w:bCs/>
                <w:sz w:val="28"/>
                <w:szCs w:val="28"/>
              </w:rPr>
              <w:t xml:space="preserve">«Алгоритмизация и программирование» </w:t>
            </w:r>
            <w:r>
              <w:rPr>
                <w:b/>
                <w:sz w:val="28"/>
                <w:szCs w:val="28"/>
              </w:rPr>
              <w:t>(9</w:t>
            </w:r>
            <w:r w:rsidRPr="007B7258">
              <w:rPr>
                <w:b/>
                <w:sz w:val="28"/>
                <w:szCs w:val="28"/>
              </w:rPr>
              <w:t xml:space="preserve"> часов)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</w:t>
            </w:r>
            <w:r w:rsidRPr="007B7258">
              <w:rPr>
                <w:rFonts w:ascii="Times New Roman" w:hAnsi="Times New Roman"/>
                <w:sz w:val="28"/>
                <w:szCs w:val="28"/>
              </w:rPr>
              <w:t xml:space="preserve"> задачи на компьютере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rFonts w:eastAsia="Times New Roman"/>
                <w:sz w:val="28"/>
                <w:szCs w:val="28"/>
              </w:rPr>
              <w:t>Урок открытия нового знания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0263B6" w:rsidP="004B1C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B1C46">
              <w:rPr>
                <w:sz w:val="28"/>
                <w:szCs w:val="28"/>
              </w:rPr>
              <w:t>5</w:t>
            </w:r>
            <w:r w:rsidR="00272DF8">
              <w:rPr>
                <w:sz w:val="28"/>
                <w:szCs w:val="28"/>
              </w:rPr>
              <w:t>.11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B7258">
              <w:rPr>
                <w:rFonts w:ascii="Times New Roman" w:hAnsi="Times New Roman"/>
                <w:sz w:val="28"/>
                <w:szCs w:val="28"/>
              </w:rPr>
              <w:t>Одномерны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 массивы целых чисел. Описание, заполнение, вывод </w:t>
            </w:r>
            <w:r w:rsidRPr="007B7258">
              <w:rPr>
                <w:rFonts w:ascii="Times New Roman" w:hAnsi="Times New Roman"/>
                <w:sz w:val="28"/>
                <w:szCs w:val="28"/>
              </w:rPr>
              <w:t xml:space="preserve">массива. 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0263B6" w:rsidP="004B1C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B1C46">
              <w:rPr>
                <w:sz w:val="28"/>
                <w:szCs w:val="28"/>
              </w:rPr>
              <w:t>2</w:t>
            </w:r>
            <w:r w:rsidR="00272DF8">
              <w:rPr>
                <w:sz w:val="28"/>
                <w:szCs w:val="28"/>
              </w:rPr>
              <w:t>.11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B7258">
              <w:rPr>
                <w:rFonts w:ascii="Times New Roman" w:hAnsi="Times New Roman"/>
                <w:sz w:val="28"/>
                <w:szCs w:val="28"/>
              </w:rPr>
              <w:t>Вычисление суммы элементов массива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4B1C46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272DF8">
              <w:rPr>
                <w:sz w:val="28"/>
                <w:szCs w:val="28"/>
              </w:rPr>
              <w:t>.11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7B7258">
              <w:rPr>
                <w:rFonts w:ascii="Times New Roman" w:hAnsi="Times New Roman"/>
                <w:sz w:val="28"/>
                <w:szCs w:val="28"/>
              </w:rPr>
              <w:t>Последовательный поиск в массиве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0263B6" w:rsidP="004B1C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B1C46">
              <w:rPr>
                <w:sz w:val="28"/>
                <w:szCs w:val="28"/>
              </w:rPr>
              <w:t>6</w:t>
            </w:r>
            <w:r w:rsidR="00272DF8">
              <w:rPr>
                <w:sz w:val="28"/>
                <w:szCs w:val="28"/>
              </w:rPr>
              <w:t>.12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B7258">
              <w:rPr>
                <w:rFonts w:ascii="Times New Roman" w:hAnsi="Times New Roman"/>
                <w:sz w:val="28"/>
                <w:szCs w:val="28"/>
              </w:rPr>
              <w:t>Сортировка массива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Практическая работа №5 </w:t>
            </w:r>
            <w:r w:rsidRPr="00762738">
              <w:rPr>
                <w:rFonts w:ascii="Times New Roman" w:hAnsi="Times New Roman"/>
                <w:sz w:val="28"/>
                <w:szCs w:val="28"/>
              </w:rPr>
              <w:t>«Написание программ, реализующих алгоритмы сортировки в массиве»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0263B6" w:rsidP="004B1C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B1C46">
              <w:rPr>
                <w:sz w:val="28"/>
                <w:szCs w:val="28"/>
              </w:rPr>
              <w:t>3</w:t>
            </w:r>
            <w:r w:rsidR="00272DF8">
              <w:rPr>
                <w:sz w:val="28"/>
                <w:szCs w:val="28"/>
              </w:rPr>
              <w:t>.12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7B7258">
              <w:rPr>
                <w:sz w:val="28"/>
                <w:szCs w:val="28"/>
              </w:rPr>
              <w:t>5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7B7258">
              <w:rPr>
                <w:rFonts w:ascii="Times New Roman" w:hAnsi="Times New Roman"/>
                <w:sz w:val="28"/>
                <w:szCs w:val="28"/>
              </w:rPr>
              <w:t>Последовательное построение алгоритма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bCs/>
                <w:sz w:val="28"/>
                <w:szCs w:val="28"/>
              </w:rPr>
            </w:pPr>
            <w:r w:rsidRPr="007B7258">
              <w:rPr>
                <w:bCs/>
                <w:sz w:val="28"/>
                <w:szCs w:val="28"/>
              </w:rPr>
              <w:t xml:space="preserve">Урок открытия </w:t>
            </w:r>
            <w:proofErr w:type="spellStart"/>
            <w:r w:rsidRPr="007B7258">
              <w:rPr>
                <w:bCs/>
                <w:sz w:val="28"/>
                <w:szCs w:val="28"/>
              </w:rPr>
              <w:t>новго</w:t>
            </w:r>
            <w:proofErr w:type="spellEnd"/>
            <w:r w:rsidRPr="007B7258">
              <w:rPr>
                <w:bCs/>
                <w:sz w:val="28"/>
                <w:szCs w:val="28"/>
              </w:rPr>
              <w:t xml:space="preserve"> знания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0263B6" w:rsidP="004B1C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B1C46">
              <w:rPr>
                <w:sz w:val="28"/>
                <w:szCs w:val="28"/>
              </w:rPr>
              <w:t>0</w:t>
            </w:r>
            <w:r w:rsidR="00272DF8">
              <w:rPr>
                <w:sz w:val="28"/>
                <w:szCs w:val="28"/>
              </w:rPr>
              <w:t>.12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343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 xml:space="preserve">Запись вспомогательных алгоритмов на  языке Паскаль. 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4B1C46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27.12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Алгоритмы управления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0263B6" w:rsidP="004B1C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B1C46">
              <w:rPr>
                <w:sz w:val="28"/>
                <w:szCs w:val="28"/>
              </w:rPr>
              <w:t>7</w:t>
            </w:r>
            <w:r w:rsidR="00272DF8">
              <w:rPr>
                <w:sz w:val="28"/>
                <w:szCs w:val="28"/>
              </w:rPr>
              <w:t>.01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 и систематизация.</w:t>
            </w:r>
            <w:r w:rsidRPr="007B7258">
              <w:rPr>
                <w:b/>
                <w:sz w:val="28"/>
                <w:szCs w:val="28"/>
              </w:rPr>
              <w:t xml:space="preserve"> Контрольная  работа по теме «Алгоритмизация и программирование».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развивающего контроля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0263B6" w:rsidP="004B1C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B1C46">
              <w:rPr>
                <w:sz w:val="28"/>
                <w:szCs w:val="28"/>
              </w:rPr>
              <w:t>4</w:t>
            </w:r>
            <w:r w:rsidR="00272DF8">
              <w:rPr>
                <w:sz w:val="28"/>
                <w:szCs w:val="28"/>
              </w:rPr>
              <w:t>.01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3135" w:type="pct"/>
            <w:gridSpan w:val="4"/>
          </w:tcPr>
          <w:p w:rsidR="00272DF8" w:rsidRPr="007B7258" w:rsidRDefault="00272DF8" w:rsidP="00272DF8">
            <w:pPr>
              <w:jc w:val="center"/>
              <w:rPr>
                <w:b/>
                <w:sz w:val="28"/>
                <w:szCs w:val="28"/>
              </w:rPr>
            </w:pPr>
            <w:r w:rsidRPr="007B7258">
              <w:rPr>
                <w:b/>
                <w:sz w:val="28"/>
                <w:szCs w:val="28"/>
              </w:rPr>
              <w:t xml:space="preserve">Глава 3. </w:t>
            </w:r>
            <w:r w:rsidRPr="007B7258">
              <w:rPr>
                <w:b/>
                <w:bCs/>
                <w:sz w:val="28"/>
                <w:szCs w:val="28"/>
              </w:rPr>
              <w:t xml:space="preserve">«Обработка числовой информации в электронных таблицах» </w:t>
            </w:r>
            <w:r w:rsidRPr="007B7258">
              <w:rPr>
                <w:b/>
                <w:sz w:val="28"/>
                <w:szCs w:val="28"/>
              </w:rPr>
              <w:t>(</w:t>
            </w:r>
            <w:r>
              <w:rPr>
                <w:b/>
                <w:sz w:val="28"/>
                <w:szCs w:val="28"/>
              </w:rPr>
              <w:t>6</w:t>
            </w:r>
            <w:r w:rsidRPr="007B7258">
              <w:rPr>
                <w:b/>
                <w:sz w:val="28"/>
                <w:szCs w:val="28"/>
              </w:rPr>
              <w:t xml:space="preserve"> часов)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Интерфейс электронных таблиц. Данные в ячейках таблицы. Основные режимы работы ЭТ</w:t>
            </w:r>
            <w:r>
              <w:rPr>
                <w:sz w:val="28"/>
                <w:szCs w:val="28"/>
              </w:rPr>
              <w:t xml:space="preserve">. </w:t>
            </w:r>
            <w:r>
              <w:t xml:space="preserve"> </w:t>
            </w:r>
            <w:r>
              <w:rPr>
                <w:sz w:val="28"/>
                <w:szCs w:val="28"/>
              </w:rPr>
              <w:t>Практическая работа №6</w:t>
            </w:r>
            <w:r w:rsidRPr="004A3416">
              <w:rPr>
                <w:sz w:val="28"/>
                <w:szCs w:val="28"/>
              </w:rPr>
              <w:t xml:space="preserve"> «Основы работы в электронных таблицах»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rFonts w:eastAsia="Times New Roman"/>
                <w:color w:val="000000"/>
                <w:sz w:val="28"/>
                <w:szCs w:val="28"/>
              </w:rPr>
              <w:t>Урок открытия нового знания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4B1C46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31.01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352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вычислений. </w:t>
            </w:r>
            <w:r w:rsidRPr="007B7258">
              <w:rPr>
                <w:sz w:val="28"/>
                <w:szCs w:val="28"/>
              </w:rPr>
              <w:t xml:space="preserve">Относительные, абсолютные и </w:t>
            </w:r>
            <w:r w:rsidRPr="007B7258">
              <w:rPr>
                <w:sz w:val="28"/>
                <w:szCs w:val="28"/>
              </w:rPr>
              <w:lastRenderedPageBreak/>
              <w:t>смешанные ссылки.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lastRenderedPageBreak/>
              <w:t>Урок рефлексии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0263B6" w:rsidP="004B1C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B1C46">
              <w:rPr>
                <w:sz w:val="28"/>
                <w:szCs w:val="28"/>
              </w:rPr>
              <w:t>7</w:t>
            </w:r>
            <w:r w:rsidR="00D7189B">
              <w:rPr>
                <w:sz w:val="28"/>
                <w:szCs w:val="28"/>
              </w:rPr>
              <w:t>.02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Встроенные функции. Логические функции.</w:t>
            </w:r>
            <w:r w:rsidRPr="004A3416">
              <w:rPr>
                <w:sz w:val="28"/>
                <w:szCs w:val="28"/>
              </w:rPr>
              <w:t xml:space="preserve"> Практическая </w:t>
            </w:r>
            <w:r>
              <w:rPr>
                <w:sz w:val="28"/>
                <w:szCs w:val="28"/>
              </w:rPr>
              <w:t>работа №7</w:t>
            </w:r>
            <w:r w:rsidRPr="004A3416">
              <w:rPr>
                <w:sz w:val="28"/>
                <w:szCs w:val="28"/>
              </w:rPr>
              <w:t xml:space="preserve"> «Вычисления в электронных таблицах»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0263B6" w:rsidP="004B1C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B1C46">
              <w:rPr>
                <w:sz w:val="28"/>
                <w:szCs w:val="28"/>
              </w:rPr>
              <w:t>4</w:t>
            </w:r>
            <w:r w:rsidR="00D7189B">
              <w:rPr>
                <w:sz w:val="28"/>
                <w:szCs w:val="28"/>
              </w:rPr>
              <w:t>.02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Сортировка и поиск данных.</w:t>
            </w:r>
            <w:r>
              <w:t xml:space="preserve"> </w:t>
            </w:r>
            <w:r>
              <w:rPr>
                <w:sz w:val="28"/>
                <w:szCs w:val="28"/>
              </w:rPr>
              <w:t>Практическая работа №8</w:t>
            </w:r>
            <w:r w:rsidRPr="004A3416">
              <w:rPr>
                <w:sz w:val="28"/>
                <w:szCs w:val="28"/>
              </w:rPr>
              <w:t xml:space="preserve"> «Сортировка и поиск данных»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0263B6" w:rsidP="004B1C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B1C46">
              <w:rPr>
                <w:sz w:val="28"/>
                <w:szCs w:val="28"/>
              </w:rPr>
              <w:t>1</w:t>
            </w:r>
            <w:r w:rsidR="00272DF8">
              <w:rPr>
                <w:sz w:val="28"/>
                <w:szCs w:val="28"/>
              </w:rPr>
              <w:t>.02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866" w:type="pct"/>
          </w:tcPr>
          <w:p w:rsidR="00272DF8" w:rsidRPr="004A3416" w:rsidRDefault="00272DF8" w:rsidP="00272DF8">
            <w:pPr>
              <w:rPr>
                <w:rFonts w:eastAsia="Times New Roman"/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Диаграмма как средство визуализации данных</w:t>
            </w:r>
            <w:r>
              <w:rPr>
                <w:sz w:val="28"/>
                <w:szCs w:val="28"/>
              </w:rPr>
              <w:t xml:space="preserve">. </w:t>
            </w:r>
            <w:r>
              <w:rPr>
                <w:rFonts w:eastAsia="Times New Roman"/>
                <w:sz w:val="28"/>
                <w:szCs w:val="28"/>
              </w:rPr>
              <w:t>Практическая работа №9</w:t>
            </w:r>
            <w:r w:rsidRPr="004A3416">
              <w:rPr>
                <w:rFonts w:eastAsia="Times New Roman"/>
                <w:sz w:val="28"/>
                <w:szCs w:val="28"/>
              </w:rPr>
              <w:t xml:space="preserve"> «Построение диаграмм и графиков»</w:t>
            </w:r>
          </w:p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4B1C46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28.02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866" w:type="pct"/>
          </w:tcPr>
          <w:p w:rsidR="00272DF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Обобщение и систематизация</w:t>
            </w:r>
            <w:r>
              <w:rPr>
                <w:sz w:val="28"/>
                <w:szCs w:val="28"/>
              </w:rPr>
              <w:t>.</w:t>
            </w:r>
          </w:p>
          <w:p w:rsidR="00272DF8" w:rsidRPr="00D7189B" w:rsidRDefault="00272DF8" w:rsidP="00272DF8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D7189B">
              <w:rPr>
                <w:b/>
                <w:sz w:val="28"/>
                <w:szCs w:val="28"/>
              </w:rPr>
              <w:t>Контрольная  работа по теме «Обработка числовой информации в электронных таблицах».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 xml:space="preserve">Урок </w:t>
            </w:r>
            <w:r>
              <w:rPr>
                <w:sz w:val="28"/>
                <w:szCs w:val="28"/>
              </w:rPr>
              <w:t>развивающего контроля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4B1C46" w:rsidP="004B1C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D7189B">
              <w:rPr>
                <w:sz w:val="28"/>
                <w:szCs w:val="28"/>
              </w:rPr>
              <w:t>.03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449"/>
        </w:trPr>
        <w:tc>
          <w:tcPr>
            <w:tcW w:w="3135" w:type="pct"/>
            <w:gridSpan w:val="4"/>
          </w:tcPr>
          <w:p w:rsidR="00272DF8" w:rsidRPr="00E71B02" w:rsidRDefault="00272DF8" w:rsidP="00272DF8">
            <w:pPr>
              <w:jc w:val="center"/>
              <w:rPr>
                <w:b/>
                <w:bCs/>
                <w:sz w:val="28"/>
                <w:szCs w:val="28"/>
              </w:rPr>
            </w:pPr>
            <w:r w:rsidRPr="00E71B02">
              <w:rPr>
                <w:b/>
                <w:sz w:val="28"/>
                <w:szCs w:val="28"/>
              </w:rPr>
              <w:t xml:space="preserve">Глава 4. </w:t>
            </w:r>
            <w:r w:rsidRPr="00E71B02">
              <w:rPr>
                <w:b/>
                <w:bCs/>
                <w:sz w:val="28"/>
                <w:szCs w:val="28"/>
              </w:rPr>
              <w:t xml:space="preserve">«Коммуникационные технологии» </w:t>
            </w:r>
          </w:p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(10</w:t>
            </w:r>
            <w:r w:rsidRPr="00E71B02">
              <w:rPr>
                <w:b/>
                <w:sz w:val="28"/>
                <w:szCs w:val="28"/>
              </w:rPr>
              <w:t xml:space="preserve"> часов)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Локальные и глобальные компьютерные сети</w:t>
            </w:r>
            <w:r>
              <w:rPr>
                <w:sz w:val="28"/>
                <w:szCs w:val="28"/>
              </w:rPr>
              <w:t xml:space="preserve">. </w:t>
            </w:r>
            <w:r>
              <w:t xml:space="preserve"> </w:t>
            </w:r>
            <w:r>
              <w:rPr>
                <w:sz w:val="28"/>
                <w:szCs w:val="28"/>
              </w:rPr>
              <w:t>Практическая работа№10</w:t>
            </w:r>
            <w:r w:rsidRPr="004A3416">
              <w:rPr>
                <w:sz w:val="28"/>
                <w:szCs w:val="28"/>
              </w:rPr>
              <w:t xml:space="preserve">  «Работа в локальной сети».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rFonts w:eastAsia="Times New Roman"/>
                <w:color w:val="000000"/>
                <w:sz w:val="28"/>
                <w:szCs w:val="28"/>
              </w:rPr>
              <w:t xml:space="preserve">Урок открытия нового знания 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4B1C46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14.03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866" w:type="pct"/>
          </w:tcPr>
          <w:p w:rsidR="00272DF8" w:rsidRPr="004A3416" w:rsidRDefault="00272DF8" w:rsidP="00272DF8">
            <w:pPr>
              <w:pStyle w:val="a3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Как устроен Интернет. IP-адрес компьютера</w:t>
            </w:r>
            <w:r>
              <w:rPr>
                <w:sz w:val="28"/>
                <w:szCs w:val="28"/>
              </w:rPr>
              <w:t xml:space="preserve">. </w:t>
            </w:r>
            <w:r>
              <w:t xml:space="preserve"> </w:t>
            </w:r>
            <w:r>
              <w:rPr>
                <w:sz w:val="28"/>
                <w:szCs w:val="28"/>
              </w:rPr>
              <w:t>Практическая работа№11</w:t>
            </w:r>
          </w:p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WWW.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rFonts w:eastAsia="Times New Roman"/>
                <w:color w:val="000000"/>
                <w:sz w:val="28"/>
                <w:szCs w:val="28"/>
              </w:rPr>
              <w:t>Урок открытия нов</w:t>
            </w:r>
            <w:r>
              <w:rPr>
                <w:rFonts w:eastAsia="Times New Roman"/>
                <w:color w:val="000000"/>
                <w:sz w:val="28"/>
                <w:szCs w:val="28"/>
              </w:rPr>
              <w:t>о</w:t>
            </w:r>
            <w:r w:rsidRPr="007B7258">
              <w:rPr>
                <w:rFonts w:eastAsia="Times New Roman"/>
                <w:color w:val="000000"/>
                <w:sz w:val="28"/>
                <w:szCs w:val="28"/>
              </w:rPr>
              <w:t>го знания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0263B6" w:rsidP="004B1C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B1C46">
              <w:rPr>
                <w:sz w:val="28"/>
                <w:szCs w:val="28"/>
              </w:rPr>
              <w:t>8</w:t>
            </w:r>
            <w:r w:rsidR="00272DF8">
              <w:rPr>
                <w:sz w:val="28"/>
                <w:szCs w:val="28"/>
              </w:rPr>
              <w:t>.03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Доменная система имён. Протоколы передачи данных.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0263B6" w:rsidP="004B1C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B1C46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.04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Всемирная паутина. Файловые архивы.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rFonts w:eastAsia="Times New Roman"/>
                <w:color w:val="000000"/>
                <w:sz w:val="28"/>
                <w:szCs w:val="28"/>
              </w:rPr>
              <w:t>Урок открытия нового знания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" w:type="pct"/>
          </w:tcPr>
          <w:p w:rsidR="00272DF8" w:rsidRPr="007B7258" w:rsidRDefault="000263B6" w:rsidP="004B1C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B1C46">
              <w:rPr>
                <w:sz w:val="28"/>
                <w:szCs w:val="28"/>
              </w:rPr>
              <w:t>1</w:t>
            </w:r>
            <w:r w:rsidR="00D7189B">
              <w:rPr>
                <w:sz w:val="28"/>
                <w:szCs w:val="28"/>
              </w:rPr>
              <w:t>.04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7B7258">
              <w:rPr>
                <w:sz w:val="28"/>
                <w:szCs w:val="28"/>
              </w:rPr>
              <w:t>9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Электронная почта. Сетевое коллективное взаимодействие. Сетевой этикет.</w:t>
            </w:r>
            <w:r>
              <w:rPr>
                <w:sz w:val="28"/>
                <w:szCs w:val="28"/>
              </w:rPr>
              <w:t xml:space="preserve"> </w:t>
            </w:r>
            <w:r w:rsidRPr="00132C78">
              <w:rPr>
                <w:sz w:val="28"/>
                <w:szCs w:val="28"/>
              </w:rPr>
              <w:t>«Работа с электронной почтой».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открытия нового знания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0263B6" w:rsidP="004B1C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1</w:t>
            </w:r>
            <w:r w:rsidR="004B1C46">
              <w:rPr>
                <w:sz w:val="28"/>
                <w:szCs w:val="28"/>
              </w:rPr>
              <w:t>8</w:t>
            </w:r>
            <w:r w:rsidR="00D7189B">
              <w:rPr>
                <w:sz w:val="28"/>
                <w:szCs w:val="28"/>
              </w:rPr>
              <w:t>.04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7B7258">
              <w:rPr>
                <w:sz w:val="28"/>
                <w:szCs w:val="28"/>
              </w:rPr>
              <w:t>0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Технологии создания сайта.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autoSpaceDE w:val="0"/>
              <w:snapToGrid w:val="0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4B1C46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D7189B">
              <w:rPr>
                <w:sz w:val="28"/>
                <w:szCs w:val="28"/>
              </w:rPr>
              <w:t>.04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1866" w:type="pct"/>
          </w:tcPr>
          <w:p w:rsidR="00272DF8" w:rsidRPr="00132C78" w:rsidRDefault="00272DF8" w:rsidP="00272DF8">
            <w:pPr>
              <w:rPr>
                <w:rFonts w:eastAsia="Times New Roman"/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Содержание и структура сайта. Оформление сайта.</w:t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Практическая работа №12</w:t>
            </w:r>
            <w:r w:rsidRPr="00132C78">
              <w:rPr>
                <w:rFonts w:eastAsia="Times New Roman"/>
                <w:sz w:val="28"/>
                <w:szCs w:val="28"/>
              </w:rPr>
              <w:t>«Разработка содержания и структуры сайта»</w:t>
            </w:r>
          </w:p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4B1C46" w:rsidP="000263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16.05*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66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866" w:type="pct"/>
          </w:tcPr>
          <w:p w:rsidR="00272DF8" w:rsidRPr="007B7258" w:rsidRDefault="00272DF8" w:rsidP="00272DF8">
            <w:pPr>
              <w:pStyle w:val="a3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Размещение сайта в Интернете.</w:t>
            </w:r>
            <w:r>
              <w:t xml:space="preserve"> </w:t>
            </w:r>
            <w:r>
              <w:rPr>
                <w:sz w:val="28"/>
                <w:szCs w:val="28"/>
              </w:rPr>
              <w:t>Практическая работа №13</w:t>
            </w:r>
            <w:r w:rsidRPr="00132C78">
              <w:rPr>
                <w:sz w:val="28"/>
                <w:szCs w:val="28"/>
              </w:rPr>
              <w:t>«Размещение сайта в Интернете»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autoSpaceDE w:val="0"/>
              <w:snapToGrid w:val="0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Урок рефлексии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4B1C46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16.05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338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1866" w:type="pct"/>
          </w:tcPr>
          <w:p w:rsidR="00272DF8" w:rsidRPr="007B7258" w:rsidRDefault="00F9223C" w:rsidP="00F9223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B7258">
              <w:rPr>
                <w:b/>
                <w:sz w:val="28"/>
                <w:szCs w:val="28"/>
              </w:rPr>
              <w:t>Контрольная работа по теме «</w:t>
            </w:r>
            <w:r w:rsidRPr="007B7258">
              <w:rPr>
                <w:b/>
                <w:bCs/>
                <w:sz w:val="28"/>
                <w:szCs w:val="28"/>
              </w:rPr>
              <w:t>Коммуникационные технологии</w:t>
            </w:r>
            <w:r w:rsidRPr="007B7258">
              <w:rPr>
                <w:b/>
                <w:sz w:val="28"/>
                <w:szCs w:val="28"/>
              </w:rPr>
              <w:t>».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 xml:space="preserve">  Урок развивающего контроля 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Pr="007B7258" w:rsidRDefault="004B1C46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D7189B">
              <w:rPr>
                <w:sz w:val="28"/>
                <w:szCs w:val="28"/>
              </w:rPr>
              <w:t>.05</w:t>
            </w:r>
            <w:r w:rsidR="00F9223C">
              <w:rPr>
                <w:sz w:val="28"/>
                <w:szCs w:val="28"/>
              </w:rPr>
              <w:t>*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338"/>
        </w:trPr>
        <w:tc>
          <w:tcPr>
            <w:tcW w:w="477" w:type="pct"/>
          </w:tcPr>
          <w:p w:rsidR="00272DF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866" w:type="pct"/>
          </w:tcPr>
          <w:p w:rsidR="00272DF8" w:rsidRDefault="00F9223C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 и систематизация.</w:t>
            </w:r>
            <w:r w:rsidRPr="007B7258"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Основные понятия курса</w:t>
            </w:r>
          </w:p>
        </w:tc>
        <w:tc>
          <w:tcPr>
            <w:tcW w:w="792" w:type="pct"/>
            <w:gridSpan w:val="2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 w:rsidRPr="007B7258">
              <w:rPr>
                <w:sz w:val="28"/>
                <w:szCs w:val="28"/>
              </w:rPr>
              <w:t xml:space="preserve">  Урок развивающего контроля</w:t>
            </w: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3" w:type="pct"/>
          </w:tcPr>
          <w:p w:rsidR="00272DF8" w:rsidRDefault="00A257C4" w:rsidP="004B1C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B1C46">
              <w:rPr>
                <w:sz w:val="28"/>
                <w:szCs w:val="28"/>
              </w:rPr>
              <w:t>3</w:t>
            </w:r>
            <w:r w:rsidR="00D7189B">
              <w:rPr>
                <w:sz w:val="28"/>
                <w:szCs w:val="28"/>
              </w:rPr>
              <w:t>.05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  <w:tr w:rsidR="00272DF8" w:rsidRPr="00B156FA" w:rsidTr="00FF14EB">
        <w:trPr>
          <w:trHeight w:val="439"/>
        </w:trPr>
        <w:tc>
          <w:tcPr>
            <w:tcW w:w="477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3" w:type="pct"/>
            <w:gridSpan w:val="2"/>
          </w:tcPr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7B7258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765" w:type="pct"/>
          </w:tcPr>
          <w:p w:rsidR="00272DF8" w:rsidRPr="007B7258" w:rsidRDefault="00272DF8" w:rsidP="00272DF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623" w:type="pct"/>
          </w:tcPr>
          <w:p w:rsidR="00272DF8" w:rsidRPr="007B7258" w:rsidRDefault="00272DF8" w:rsidP="00272D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" w:type="pct"/>
          </w:tcPr>
          <w:p w:rsidR="00272DF8" w:rsidRPr="00D20D3C" w:rsidRDefault="00A257C4" w:rsidP="00F922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F9223C">
              <w:rPr>
                <w:b/>
                <w:sz w:val="28"/>
                <w:szCs w:val="28"/>
              </w:rPr>
              <w:t>2</w:t>
            </w:r>
            <w:r w:rsidR="00272DF8" w:rsidRPr="00D20D3C">
              <w:rPr>
                <w:b/>
                <w:sz w:val="28"/>
                <w:szCs w:val="28"/>
              </w:rPr>
              <w:t>час</w:t>
            </w:r>
            <w:r w:rsidR="00F9223C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619" w:type="pct"/>
          </w:tcPr>
          <w:p w:rsidR="00272DF8" w:rsidRPr="00B156FA" w:rsidRDefault="00272DF8" w:rsidP="00272DF8">
            <w:pPr>
              <w:jc w:val="center"/>
              <w:rPr>
                <w:sz w:val="20"/>
                <w:szCs w:val="20"/>
              </w:rPr>
            </w:pPr>
          </w:p>
        </w:tc>
      </w:tr>
    </w:tbl>
    <w:p w:rsidR="004407AF" w:rsidRDefault="004407AF" w:rsidP="004407AF">
      <w:pPr>
        <w:rPr>
          <w:rFonts w:eastAsia="Times New Roman"/>
          <w:b/>
          <w:sz w:val="32"/>
          <w:szCs w:val="28"/>
          <w:lang w:eastAsia="ar-SA"/>
        </w:rPr>
      </w:pPr>
    </w:p>
    <w:p w:rsidR="007B7258" w:rsidRPr="00B156FA" w:rsidRDefault="007B7258" w:rsidP="004407AF">
      <w:pPr>
        <w:rPr>
          <w:b/>
        </w:rPr>
      </w:pPr>
    </w:p>
    <w:p w:rsidR="004F10D1" w:rsidRPr="004F10D1" w:rsidRDefault="004F10D1" w:rsidP="004F10D1">
      <w:pPr>
        <w:widowControl w:val="0"/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4F10D1">
        <w:rPr>
          <w:rFonts w:eastAsia="Times New Roman"/>
          <w:sz w:val="28"/>
          <w:szCs w:val="28"/>
        </w:rPr>
        <w:t xml:space="preserve">       «Согласовано»                                              </w:t>
      </w:r>
      <w:r w:rsidRPr="004F10D1">
        <w:rPr>
          <w:rFonts w:eastAsia="Times New Roman"/>
          <w:sz w:val="28"/>
          <w:szCs w:val="28"/>
        </w:rPr>
        <w:tab/>
        <w:t xml:space="preserve">            «Согласовано»                                              </w:t>
      </w:r>
    </w:p>
    <w:p w:rsidR="004F10D1" w:rsidRPr="004F10D1" w:rsidRDefault="004F10D1" w:rsidP="004F10D1">
      <w:pPr>
        <w:widowControl w:val="0"/>
        <w:autoSpaceDE w:val="0"/>
        <w:autoSpaceDN w:val="0"/>
        <w:adjustRightInd w:val="0"/>
        <w:rPr>
          <w:rFonts w:eastAsia="Times New Roman"/>
          <w:sz w:val="28"/>
          <w:szCs w:val="28"/>
        </w:rPr>
      </w:pPr>
    </w:p>
    <w:p w:rsidR="004F10D1" w:rsidRPr="004F10D1" w:rsidRDefault="004F10D1" w:rsidP="004F10D1">
      <w:pPr>
        <w:widowControl w:val="0"/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4F10D1">
        <w:rPr>
          <w:rFonts w:eastAsia="Times New Roman"/>
          <w:sz w:val="28"/>
          <w:szCs w:val="28"/>
        </w:rPr>
        <w:t xml:space="preserve">     Руководитель ШМО                                             Заместитель директора по УВР:</w:t>
      </w:r>
    </w:p>
    <w:p w:rsidR="004F10D1" w:rsidRPr="004F10D1" w:rsidRDefault="004F10D1" w:rsidP="004F10D1">
      <w:pPr>
        <w:widowControl w:val="0"/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4F10D1">
        <w:rPr>
          <w:rFonts w:eastAsia="Times New Roman"/>
          <w:sz w:val="28"/>
          <w:szCs w:val="28"/>
        </w:rPr>
        <w:t>естественно-математического  цикла                      _____________   /</w:t>
      </w:r>
      <w:proofErr w:type="spellStart"/>
      <w:r w:rsidRPr="004F10D1">
        <w:rPr>
          <w:rFonts w:eastAsia="Times New Roman"/>
          <w:sz w:val="28"/>
          <w:szCs w:val="28"/>
        </w:rPr>
        <w:t>А.В.Стецурина</w:t>
      </w:r>
      <w:proofErr w:type="spellEnd"/>
      <w:r w:rsidRPr="004F10D1">
        <w:rPr>
          <w:rFonts w:eastAsia="Times New Roman"/>
          <w:sz w:val="28"/>
          <w:szCs w:val="28"/>
        </w:rPr>
        <w:t>/</w:t>
      </w:r>
    </w:p>
    <w:p w:rsidR="004F10D1" w:rsidRPr="004F10D1" w:rsidRDefault="004F10D1" w:rsidP="004F10D1">
      <w:pPr>
        <w:widowControl w:val="0"/>
        <w:autoSpaceDE w:val="0"/>
        <w:autoSpaceDN w:val="0"/>
        <w:adjustRightInd w:val="0"/>
        <w:rPr>
          <w:rFonts w:eastAsia="Times New Roman"/>
          <w:sz w:val="28"/>
          <w:szCs w:val="28"/>
        </w:rPr>
      </w:pPr>
      <w:r w:rsidRPr="004F10D1">
        <w:rPr>
          <w:rFonts w:eastAsia="Times New Roman"/>
          <w:sz w:val="28"/>
          <w:szCs w:val="28"/>
        </w:rPr>
        <w:t xml:space="preserve">   ___________ /</w:t>
      </w:r>
      <w:proofErr w:type="spellStart"/>
      <w:r w:rsidRPr="004F10D1">
        <w:rPr>
          <w:rFonts w:eastAsia="Times New Roman"/>
          <w:sz w:val="28"/>
          <w:szCs w:val="28"/>
        </w:rPr>
        <w:t>В.Л.Афанасьева</w:t>
      </w:r>
      <w:proofErr w:type="spellEnd"/>
      <w:r w:rsidRPr="004F10D1">
        <w:rPr>
          <w:rFonts w:eastAsia="Times New Roman"/>
          <w:sz w:val="28"/>
          <w:szCs w:val="28"/>
        </w:rPr>
        <w:t xml:space="preserve">/   </w:t>
      </w:r>
    </w:p>
    <w:p w:rsidR="004F10D1" w:rsidRPr="004F10D1" w:rsidRDefault="004F10D1" w:rsidP="004F10D1">
      <w:pPr>
        <w:spacing w:after="200" w:line="276" w:lineRule="auto"/>
        <w:rPr>
          <w:rFonts w:ascii="Calibri" w:eastAsia="Times New Roman" w:hAnsi="Calibri"/>
          <w:sz w:val="22"/>
          <w:szCs w:val="22"/>
        </w:rPr>
      </w:pPr>
      <w:r w:rsidRPr="004F10D1">
        <w:rPr>
          <w:rFonts w:ascii="Calibri" w:eastAsia="Times New Roman" w:hAnsi="Calibri"/>
          <w:sz w:val="22"/>
          <w:szCs w:val="22"/>
        </w:rPr>
        <w:t xml:space="preserve"> </w:t>
      </w:r>
    </w:p>
    <w:p w:rsidR="004407AF" w:rsidRPr="009D0B05" w:rsidRDefault="004407AF" w:rsidP="00F1588B">
      <w:pPr>
        <w:suppressAutoHyphens/>
        <w:jc w:val="center"/>
        <w:rPr>
          <w:rFonts w:eastAsia="Times New Roman"/>
          <w:b/>
          <w:sz w:val="32"/>
          <w:szCs w:val="28"/>
          <w:lang w:eastAsia="ar-SA"/>
        </w:rPr>
      </w:pPr>
    </w:p>
    <w:sectPr w:rsidR="004407AF" w:rsidRPr="009D0B05" w:rsidSect="00DA2195">
      <w:pgSz w:w="11906" w:h="16838"/>
      <w:pgMar w:top="1134" w:right="851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-76"/>
        </w:tabs>
        <w:ind w:left="1211" w:hanging="360"/>
      </w:pPr>
      <w:rPr>
        <w:rFonts w:ascii="Symbol" w:hAnsi="Symbol"/>
      </w:r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25C234D3"/>
    <w:multiLevelType w:val="hybridMultilevel"/>
    <w:tmpl w:val="62223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688866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99474B"/>
    <w:multiLevelType w:val="hybridMultilevel"/>
    <w:tmpl w:val="84B486BE"/>
    <w:lvl w:ilvl="0" w:tplc="000F424C">
      <w:start w:val="1"/>
      <w:numFmt w:val="bullet"/>
      <w:lvlText w:val="•"/>
      <w:lvlJc w:val="left"/>
      <w:pPr>
        <w:ind w:left="720" w:hanging="360"/>
      </w:pPr>
      <w:rPr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7069C1"/>
    <w:multiLevelType w:val="hybridMultilevel"/>
    <w:tmpl w:val="A9AEF76E"/>
    <w:lvl w:ilvl="0" w:tplc="000F424C">
      <w:start w:val="1"/>
      <w:numFmt w:val="bullet"/>
      <w:lvlText w:val="•"/>
      <w:lvlJc w:val="left"/>
      <w:pPr>
        <w:ind w:left="720" w:hanging="360"/>
      </w:pPr>
      <w:rPr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311A85"/>
    <w:multiLevelType w:val="hybridMultilevel"/>
    <w:tmpl w:val="29E22A06"/>
    <w:lvl w:ilvl="0" w:tplc="000F424C">
      <w:start w:val="1"/>
      <w:numFmt w:val="bullet"/>
      <w:lvlText w:val="•"/>
      <w:lvlJc w:val="left"/>
      <w:pPr>
        <w:ind w:left="720" w:hanging="360"/>
      </w:pPr>
      <w:rPr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F75D13"/>
    <w:multiLevelType w:val="hybridMultilevel"/>
    <w:tmpl w:val="CAD2698E"/>
    <w:lvl w:ilvl="0" w:tplc="000F424C">
      <w:start w:val="1"/>
      <w:numFmt w:val="bullet"/>
      <w:lvlText w:val="•"/>
      <w:lvlJc w:val="left"/>
      <w:pPr>
        <w:ind w:left="720" w:hanging="360"/>
      </w:pPr>
      <w:rPr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DC7648"/>
    <w:multiLevelType w:val="hybridMultilevel"/>
    <w:tmpl w:val="33861E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32E4E50"/>
    <w:multiLevelType w:val="hybridMultilevel"/>
    <w:tmpl w:val="35567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AB7FDB"/>
    <w:multiLevelType w:val="hybridMultilevel"/>
    <w:tmpl w:val="6F9ACA64"/>
    <w:lvl w:ilvl="0" w:tplc="000F424C">
      <w:start w:val="1"/>
      <w:numFmt w:val="bullet"/>
      <w:lvlText w:val="•"/>
      <w:lvlJc w:val="left"/>
      <w:pPr>
        <w:ind w:left="720" w:hanging="360"/>
      </w:pPr>
      <w:rPr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663D30"/>
    <w:multiLevelType w:val="hybridMultilevel"/>
    <w:tmpl w:val="41385216"/>
    <w:lvl w:ilvl="0" w:tplc="60368D4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95C4B96"/>
    <w:multiLevelType w:val="hybridMultilevel"/>
    <w:tmpl w:val="E76A4F8E"/>
    <w:lvl w:ilvl="0" w:tplc="000F424C">
      <w:start w:val="1"/>
      <w:numFmt w:val="bullet"/>
      <w:lvlText w:val="•"/>
      <w:lvlJc w:val="left"/>
      <w:pPr>
        <w:ind w:left="720" w:hanging="360"/>
      </w:pPr>
      <w:rPr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BD4EEA"/>
    <w:multiLevelType w:val="hybridMultilevel"/>
    <w:tmpl w:val="59D0D4FC"/>
    <w:lvl w:ilvl="0" w:tplc="11705F3C">
      <w:start w:val="1"/>
      <w:numFmt w:val="decimal"/>
      <w:lvlText w:val="%1."/>
      <w:lvlJc w:val="left"/>
      <w:pPr>
        <w:tabs>
          <w:tab w:val="num" w:pos="2051"/>
        </w:tabs>
        <w:ind w:left="2051" w:hanging="663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2"/>
  </w:num>
  <w:num w:numId="5">
    <w:abstractNumId w:val="4"/>
  </w:num>
  <w:num w:numId="6">
    <w:abstractNumId w:val="10"/>
  </w:num>
  <w:num w:numId="7">
    <w:abstractNumId w:val="1"/>
  </w:num>
  <w:num w:numId="8">
    <w:abstractNumId w:val="0"/>
  </w:num>
  <w:num w:numId="9">
    <w:abstractNumId w:val="2"/>
  </w:num>
  <w:num w:numId="10">
    <w:abstractNumId w:val="9"/>
  </w:num>
  <w:num w:numId="11">
    <w:abstractNumId w:val="3"/>
  </w:num>
  <w:num w:numId="12">
    <w:abstractNumId w:val="11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88B"/>
    <w:rsid w:val="000263B6"/>
    <w:rsid w:val="000654E4"/>
    <w:rsid w:val="00091775"/>
    <w:rsid w:val="000D21EB"/>
    <w:rsid w:val="000E2909"/>
    <w:rsid w:val="0012133F"/>
    <w:rsid w:val="00132C78"/>
    <w:rsid w:val="0017192F"/>
    <w:rsid w:val="001E5DD9"/>
    <w:rsid w:val="0027263F"/>
    <w:rsid w:val="00272DF8"/>
    <w:rsid w:val="002E73BB"/>
    <w:rsid w:val="003B2D89"/>
    <w:rsid w:val="003B620B"/>
    <w:rsid w:val="004407AF"/>
    <w:rsid w:val="0049221E"/>
    <w:rsid w:val="004A3416"/>
    <w:rsid w:val="004A4D96"/>
    <w:rsid w:val="004B1C46"/>
    <w:rsid w:val="004F10D1"/>
    <w:rsid w:val="00515D7E"/>
    <w:rsid w:val="005C594A"/>
    <w:rsid w:val="005D545F"/>
    <w:rsid w:val="00621FDF"/>
    <w:rsid w:val="00673867"/>
    <w:rsid w:val="006A11E3"/>
    <w:rsid w:val="006B5A8C"/>
    <w:rsid w:val="006C24AE"/>
    <w:rsid w:val="006C33EB"/>
    <w:rsid w:val="006D381B"/>
    <w:rsid w:val="00732678"/>
    <w:rsid w:val="00762738"/>
    <w:rsid w:val="007A64C7"/>
    <w:rsid w:val="007B7258"/>
    <w:rsid w:val="007C57B7"/>
    <w:rsid w:val="00910BA3"/>
    <w:rsid w:val="00967358"/>
    <w:rsid w:val="0098605A"/>
    <w:rsid w:val="009D7323"/>
    <w:rsid w:val="00A257C4"/>
    <w:rsid w:val="00A44B45"/>
    <w:rsid w:val="00B7600D"/>
    <w:rsid w:val="00C27B92"/>
    <w:rsid w:val="00C8325A"/>
    <w:rsid w:val="00D20D3C"/>
    <w:rsid w:val="00D34E80"/>
    <w:rsid w:val="00D3727D"/>
    <w:rsid w:val="00D7189B"/>
    <w:rsid w:val="00DA2195"/>
    <w:rsid w:val="00DF5AAE"/>
    <w:rsid w:val="00E00A00"/>
    <w:rsid w:val="00E15008"/>
    <w:rsid w:val="00E71B02"/>
    <w:rsid w:val="00E9666A"/>
    <w:rsid w:val="00EF4DFF"/>
    <w:rsid w:val="00F02925"/>
    <w:rsid w:val="00F1588B"/>
    <w:rsid w:val="00F9223C"/>
    <w:rsid w:val="00FF1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88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133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133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133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semiHidden/>
    <w:unhideWhenUsed/>
    <w:qFormat/>
    <w:rsid w:val="0012133F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semiHidden/>
    <w:unhideWhenUsed/>
    <w:qFormat/>
    <w:rsid w:val="0012133F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133F"/>
    <w:pPr>
      <w:spacing w:before="240" w:after="60"/>
      <w:outlineLvl w:val="5"/>
    </w:pPr>
    <w:rPr>
      <w:rFonts w:asciiTheme="minorHAnsi" w:eastAsiaTheme="minorEastAsia" w:hAnsiTheme="minorHAns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semiHidden/>
    <w:unhideWhenUsed/>
    <w:qFormat/>
    <w:rsid w:val="0012133F"/>
    <w:pPr>
      <w:spacing w:before="240" w:after="60"/>
      <w:outlineLvl w:val="6"/>
    </w:pPr>
    <w:rPr>
      <w:rFonts w:asciiTheme="minorHAnsi" w:eastAsiaTheme="minorEastAsia" w:hAnsiTheme="minorHAnsi"/>
      <w:lang w:val="en-US" w:eastAsia="en-US" w:bidi="en-US"/>
    </w:rPr>
  </w:style>
  <w:style w:type="paragraph" w:styleId="8">
    <w:name w:val="heading 8"/>
    <w:basedOn w:val="a"/>
    <w:next w:val="a"/>
    <w:link w:val="80"/>
    <w:semiHidden/>
    <w:unhideWhenUsed/>
    <w:qFormat/>
    <w:rsid w:val="0012133F"/>
    <w:pPr>
      <w:spacing w:before="240" w:after="60"/>
      <w:outlineLvl w:val="7"/>
    </w:pPr>
    <w:rPr>
      <w:rFonts w:asciiTheme="minorHAnsi" w:eastAsiaTheme="minorEastAsia" w:hAnsiTheme="minorHAns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133F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1588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rsid w:val="004407AF"/>
    <w:pPr>
      <w:spacing w:before="100" w:beforeAutospacing="1" w:after="100" w:afterAutospacing="1"/>
    </w:pPr>
    <w:rPr>
      <w:rFonts w:eastAsia="Times New Roman"/>
    </w:rPr>
  </w:style>
  <w:style w:type="paragraph" w:styleId="a4">
    <w:name w:val="Body Text Indent"/>
    <w:basedOn w:val="a"/>
    <w:link w:val="a5"/>
    <w:rsid w:val="004407AF"/>
    <w:pPr>
      <w:spacing w:after="120" w:line="276" w:lineRule="auto"/>
      <w:ind w:left="283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5">
    <w:name w:val="Основной текст с отступом Знак"/>
    <w:basedOn w:val="a0"/>
    <w:link w:val="a4"/>
    <w:rsid w:val="004407AF"/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4407A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12133F"/>
    <w:rPr>
      <w:rFonts w:asciiTheme="majorHAnsi" w:eastAsiaTheme="majorEastAsia" w:hAnsiTheme="majorHAnsi" w:cs="Times New Roman"/>
      <w:b/>
      <w:bCs/>
      <w:kern w:val="32"/>
      <w:sz w:val="32"/>
      <w:szCs w:val="32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semiHidden/>
    <w:rsid w:val="0012133F"/>
    <w:rPr>
      <w:rFonts w:asciiTheme="majorHAnsi" w:eastAsiaTheme="majorEastAsia" w:hAnsiTheme="majorHAnsi" w:cs="Times New Roman"/>
      <w:b/>
      <w:bCs/>
      <w:i/>
      <w:iCs/>
      <w:sz w:val="28"/>
      <w:szCs w:val="28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12133F"/>
    <w:rPr>
      <w:rFonts w:asciiTheme="majorHAnsi" w:eastAsiaTheme="majorEastAsia" w:hAnsiTheme="majorHAnsi" w:cs="Times New Roman"/>
      <w:b/>
      <w:bCs/>
      <w:sz w:val="26"/>
      <w:szCs w:val="26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12133F"/>
    <w:rPr>
      <w:rFonts w:eastAsiaTheme="minorEastAsia" w:cs="Times New Roman"/>
      <w:b/>
      <w:bCs/>
      <w:sz w:val="28"/>
      <w:szCs w:val="28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12133F"/>
    <w:rPr>
      <w:rFonts w:eastAsiaTheme="minorEastAsia" w:cs="Times New Roman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12133F"/>
    <w:rPr>
      <w:rFonts w:eastAsiaTheme="minorEastAsia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12133F"/>
    <w:rPr>
      <w:rFonts w:eastAsiaTheme="minorEastAsia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12133F"/>
    <w:rPr>
      <w:rFonts w:eastAsiaTheme="minorEastAsia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12133F"/>
    <w:rPr>
      <w:rFonts w:asciiTheme="majorHAnsi" w:eastAsiaTheme="majorEastAsia" w:hAnsiTheme="majorHAnsi" w:cs="Times New Roman"/>
      <w:lang w:val="en-US" w:bidi="en-US"/>
    </w:rPr>
  </w:style>
  <w:style w:type="character" w:styleId="a6">
    <w:name w:val="Hyperlink"/>
    <w:basedOn w:val="a0"/>
    <w:rsid w:val="0012133F"/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12133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12133F"/>
    <w:pPr>
      <w:spacing w:after="120"/>
      <w:ind w:left="280"/>
    </w:pPr>
    <w:rPr>
      <w:rFonts w:eastAsia="Times New Roman"/>
      <w:lang w:val="en-US" w:bidi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2133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7">
    <w:name w:val="Title"/>
    <w:basedOn w:val="a"/>
    <w:next w:val="a"/>
    <w:link w:val="a8"/>
    <w:uiPriority w:val="10"/>
    <w:qFormat/>
    <w:rsid w:val="0012133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8">
    <w:name w:val="Название Знак"/>
    <w:basedOn w:val="a0"/>
    <w:link w:val="a7"/>
    <w:uiPriority w:val="10"/>
    <w:rsid w:val="0012133F"/>
    <w:rPr>
      <w:rFonts w:asciiTheme="majorHAnsi" w:eastAsiaTheme="majorEastAsia" w:hAnsiTheme="majorHAnsi" w:cs="Times New Roman"/>
      <w:b/>
      <w:bCs/>
      <w:kern w:val="28"/>
      <w:sz w:val="32"/>
      <w:szCs w:val="32"/>
      <w:lang w:val="en-US" w:bidi="en-US"/>
    </w:rPr>
  </w:style>
  <w:style w:type="paragraph" w:styleId="a9">
    <w:name w:val="Subtitle"/>
    <w:basedOn w:val="a"/>
    <w:next w:val="a"/>
    <w:link w:val="aa"/>
    <w:uiPriority w:val="11"/>
    <w:qFormat/>
    <w:rsid w:val="0012133F"/>
    <w:pPr>
      <w:spacing w:after="60"/>
      <w:jc w:val="center"/>
      <w:outlineLvl w:val="1"/>
    </w:pPr>
    <w:rPr>
      <w:rFonts w:asciiTheme="majorHAnsi" w:eastAsiaTheme="majorEastAsia" w:hAnsiTheme="majorHAnsi"/>
      <w:lang w:val="en-US" w:eastAsia="en-US" w:bidi="en-US"/>
    </w:rPr>
  </w:style>
  <w:style w:type="character" w:customStyle="1" w:styleId="aa">
    <w:name w:val="Подзаголовок Знак"/>
    <w:basedOn w:val="a0"/>
    <w:link w:val="a9"/>
    <w:uiPriority w:val="11"/>
    <w:rsid w:val="0012133F"/>
    <w:rPr>
      <w:rFonts w:asciiTheme="majorHAnsi" w:eastAsiaTheme="majorEastAsia" w:hAnsiTheme="majorHAnsi" w:cs="Times New Roman"/>
      <w:sz w:val="24"/>
      <w:szCs w:val="24"/>
      <w:lang w:val="en-US" w:bidi="en-US"/>
    </w:rPr>
  </w:style>
  <w:style w:type="character" w:styleId="ab">
    <w:name w:val="Strong"/>
    <w:basedOn w:val="a0"/>
    <w:uiPriority w:val="22"/>
    <w:qFormat/>
    <w:rsid w:val="0012133F"/>
    <w:rPr>
      <w:b/>
      <w:bCs/>
    </w:rPr>
  </w:style>
  <w:style w:type="character" w:styleId="ac">
    <w:name w:val="Emphasis"/>
    <w:basedOn w:val="a0"/>
    <w:uiPriority w:val="20"/>
    <w:qFormat/>
    <w:rsid w:val="0012133F"/>
    <w:rPr>
      <w:rFonts w:asciiTheme="minorHAnsi" w:hAnsiTheme="minorHAnsi"/>
      <w:b/>
      <w:i/>
      <w:iCs/>
    </w:rPr>
  </w:style>
  <w:style w:type="paragraph" w:styleId="ad">
    <w:name w:val="No Spacing"/>
    <w:basedOn w:val="a"/>
    <w:uiPriority w:val="1"/>
    <w:qFormat/>
    <w:rsid w:val="0012133F"/>
    <w:rPr>
      <w:rFonts w:asciiTheme="minorHAnsi" w:eastAsiaTheme="minorEastAsia" w:hAnsiTheme="minorHAnsi"/>
      <w:szCs w:val="32"/>
      <w:lang w:val="en-US" w:eastAsia="en-US" w:bidi="en-US"/>
    </w:rPr>
  </w:style>
  <w:style w:type="paragraph" w:styleId="ae">
    <w:name w:val="List Paragraph"/>
    <w:basedOn w:val="a"/>
    <w:uiPriority w:val="34"/>
    <w:qFormat/>
    <w:rsid w:val="0012133F"/>
    <w:pPr>
      <w:ind w:left="720"/>
      <w:contextualSpacing/>
    </w:pPr>
    <w:rPr>
      <w:rFonts w:asciiTheme="minorHAnsi" w:eastAsiaTheme="minorEastAsia" w:hAnsiTheme="minorHAnsi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12133F"/>
    <w:rPr>
      <w:rFonts w:asciiTheme="minorHAnsi" w:eastAsiaTheme="minorEastAsia" w:hAnsiTheme="minorHAnsi"/>
      <w:i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12133F"/>
    <w:rPr>
      <w:rFonts w:eastAsiaTheme="minorEastAsia" w:cs="Times New Roman"/>
      <w:i/>
      <w:sz w:val="24"/>
      <w:szCs w:val="24"/>
      <w:lang w:val="en-US" w:bidi="en-US"/>
    </w:rPr>
  </w:style>
  <w:style w:type="paragraph" w:styleId="af">
    <w:name w:val="Intense Quote"/>
    <w:basedOn w:val="a"/>
    <w:next w:val="a"/>
    <w:link w:val="af0"/>
    <w:uiPriority w:val="30"/>
    <w:qFormat/>
    <w:rsid w:val="0012133F"/>
    <w:pPr>
      <w:ind w:left="720" w:right="720"/>
    </w:pPr>
    <w:rPr>
      <w:rFonts w:asciiTheme="minorHAnsi" w:eastAsiaTheme="minorEastAsia" w:hAnsiTheme="minorHAnsi"/>
      <w:b/>
      <w:i/>
      <w:szCs w:val="22"/>
      <w:lang w:val="en-US" w:eastAsia="en-US" w:bidi="en-US"/>
    </w:rPr>
  </w:style>
  <w:style w:type="character" w:customStyle="1" w:styleId="af0">
    <w:name w:val="Выделенная цитата Знак"/>
    <w:basedOn w:val="a0"/>
    <w:link w:val="af"/>
    <w:uiPriority w:val="30"/>
    <w:rsid w:val="0012133F"/>
    <w:rPr>
      <w:rFonts w:eastAsiaTheme="minorEastAsia" w:cs="Times New Roman"/>
      <w:b/>
      <w:i/>
      <w:sz w:val="24"/>
      <w:lang w:val="en-US" w:bidi="en-US"/>
    </w:rPr>
  </w:style>
  <w:style w:type="character" w:styleId="af1">
    <w:name w:val="Subtle Emphasis"/>
    <w:uiPriority w:val="19"/>
    <w:qFormat/>
    <w:rsid w:val="0012133F"/>
    <w:rPr>
      <w:i/>
      <w:color w:val="5A5A5A" w:themeColor="text1" w:themeTint="A5"/>
    </w:rPr>
  </w:style>
  <w:style w:type="character" w:styleId="af2">
    <w:name w:val="Intense Emphasis"/>
    <w:basedOn w:val="a0"/>
    <w:uiPriority w:val="21"/>
    <w:qFormat/>
    <w:rsid w:val="0012133F"/>
    <w:rPr>
      <w:b/>
      <w:i/>
      <w:sz w:val="24"/>
      <w:szCs w:val="24"/>
      <w:u w:val="single"/>
    </w:rPr>
  </w:style>
  <w:style w:type="character" w:styleId="af3">
    <w:name w:val="Subtle Reference"/>
    <w:basedOn w:val="a0"/>
    <w:uiPriority w:val="31"/>
    <w:qFormat/>
    <w:rsid w:val="0012133F"/>
    <w:rPr>
      <w:sz w:val="24"/>
      <w:szCs w:val="24"/>
      <w:u w:val="single"/>
    </w:rPr>
  </w:style>
  <w:style w:type="character" w:styleId="af4">
    <w:name w:val="Intense Reference"/>
    <w:basedOn w:val="a0"/>
    <w:uiPriority w:val="32"/>
    <w:qFormat/>
    <w:rsid w:val="0012133F"/>
    <w:rPr>
      <w:b/>
      <w:sz w:val="24"/>
      <w:u w:val="single"/>
    </w:rPr>
  </w:style>
  <w:style w:type="character" w:styleId="af5">
    <w:name w:val="Book Title"/>
    <w:basedOn w:val="a0"/>
    <w:uiPriority w:val="33"/>
    <w:qFormat/>
    <w:rsid w:val="0012133F"/>
    <w:rPr>
      <w:rFonts w:asciiTheme="majorHAnsi" w:eastAsiaTheme="majorEastAsia" w:hAnsiTheme="majorHAnsi"/>
      <w:b/>
      <w:i/>
      <w:sz w:val="24"/>
      <w:szCs w:val="24"/>
    </w:rPr>
  </w:style>
  <w:style w:type="paragraph" w:styleId="af6">
    <w:name w:val="TOC Heading"/>
    <w:basedOn w:val="1"/>
    <w:next w:val="a"/>
    <w:uiPriority w:val="39"/>
    <w:semiHidden/>
    <w:unhideWhenUsed/>
    <w:qFormat/>
    <w:rsid w:val="0012133F"/>
    <w:pPr>
      <w:outlineLvl w:val="9"/>
    </w:pPr>
  </w:style>
  <w:style w:type="paragraph" w:styleId="af7">
    <w:name w:val="Balloon Text"/>
    <w:basedOn w:val="a"/>
    <w:link w:val="af8"/>
    <w:uiPriority w:val="99"/>
    <w:semiHidden/>
    <w:unhideWhenUsed/>
    <w:rsid w:val="00E9666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E9666A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88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133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133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133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semiHidden/>
    <w:unhideWhenUsed/>
    <w:qFormat/>
    <w:rsid w:val="0012133F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semiHidden/>
    <w:unhideWhenUsed/>
    <w:qFormat/>
    <w:rsid w:val="0012133F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133F"/>
    <w:pPr>
      <w:spacing w:before="240" w:after="60"/>
      <w:outlineLvl w:val="5"/>
    </w:pPr>
    <w:rPr>
      <w:rFonts w:asciiTheme="minorHAnsi" w:eastAsiaTheme="minorEastAsia" w:hAnsiTheme="minorHAns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semiHidden/>
    <w:unhideWhenUsed/>
    <w:qFormat/>
    <w:rsid w:val="0012133F"/>
    <w:pPr>
      <w:spacing w:before="240" w:after="60"/>
      <w:outlineLvl w:val="6"/>
    </w:pPr>
    <w:rPr>
      <w:rFonts w:asciiTheme="minorHAnsi" w:eastAsiaTheme="minorEastAsia" w:hAnsiTheme="minorHAnsi"/>
      <w:lang w:val="en-US" w:eastAsia="en-US" w:bidi="en-US"/>
    </w:rPr>
  </w:style>
  <w:style w:type="paragraph" w:styleId="8">
    <w:name w:val="heading 8"/>
    <w:basedOn w:val="a"/>
    <w:next w:val="a"/>
    <w:link w:val="80"/>
    <w:semiHidden/>
    <w:unhideWhenUsed/>
    <w:qFormat/>
    <w:rsid w:val="0012133F"/>
    <w:pPr>
      <w:spacing w:before="240" w:after="60"/>
      <w:outlineLvl w:val="7"/>
    </w:pPr>
    <w:rPr>
      <w:rFonts w:asciiTheme="minorHAnsi" w:eastAsiaTheme="minorEastAsia" w:hAnsiTheme="minorHAns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133F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1588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rsid w:val="004407AF"/>
    <w:pPr>
      <w:spacing w:before="100" w:beforeAutospacing="1" w:after="100" w:afterAutospacing="1"/>
    </w:pPr>
    <w:rPr>
      <w:rFonts w:eastAsia="Times New Roman"/>
    </w:rPr>
  </w:style>
  <w:style w:type="paragraph" w:styleId="a4">
    <w:name w:val="Body Text Indent"/>
    <w:basedOn w:val="a"/>
    <w:link w:val="a5"/>
    <w:rsid w:val="004407AF"/>
    <w:pPr>
      <w:spacing w:after="120" w:line="276" w:lineRule="auto"/>
      <w:ind w:left="283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5">
    <w:name w:val="Основной текст с отступом Знак"/>
    <w:basedOn w:val="a0"/>
    <w:link w:val="a4"/>
    <w:rsid w:val="004407AF"/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4407A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12133F"/>
    <w:rPr>
      <w:rFonts w:asciiTheme="majorHAnsi" w:eastAsiaTheme="majorEastAsia" w:hAnsiTheme="majorHAnsi" w:cs="Times New Roman"/>
      <w:b/>
      <w:bCs/>
      <w:kern w:val="32"/>
      <w:sz w:val="32"/>
      <w:szCs w:val="32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semiHidden/>
    <w:rsid w:val="0012133F"/>
    <w:rPr>
      <w:rFonts w:asciiTheme="majorHAnsi" w:eastAsiaTheme="majorEastAsia" w:hAnsiTheme="majorHAnsi" w:cs="Times New Roman"/>
      <w:b/>
      <w:bCs/>
      <w:i/>
      <w:iCs/>
      <w:sz w:val="28"/>
      <w:szCs w:val="28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12133F"/>
    <w:rPr>
      <w:rFonts w:asciiTheme="majorHAnsi" w:eastAsiaTheme="majorEastAsia" w:hAnsiTheme="majorHAnsi" w:cs="Times New Roman"/>
      <w:b/>
      <w:bCs/>
      <w:sz w:val="26"/>
      <w:szCs w:val="26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12133F"/>
    <w:rPr>
      <w:rFonts w:eastAsiaTheme="minorEastAsia" w:cs="Times New Roman"/>
      <w:b/>
      <w:bCs/>
      <w:sz w:val="28"/>
      <w:szCs w:val="28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12133F"/>
    <w:rPr>
      <w:rFonts w:eastAsiaTheme="minorEastAsia" w:cs="Times New Roman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12133F"/>
    <w:rPr>
      <w:rFonts w:eastAsiaTheme="minorEastAsia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12133F"/>
    <w:rPr>
      <w:rFonts w:eastAsiaTheme="minorEastAsia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12133F"/>
    <w:rPr>
      <w:rFonts w:eastAsiaTheme="minorEastAsia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12133F"/>
    <w:rPr>
      <w:rFonts w:asciiTheme="majorHAnsi" w:eastAsiaTheme="majorEastAsia" w:hAnsiTheme="majorHAnsi" w:cs="Times New Roman"/>
      <w:lang w:val="en-US" w:bidi="en-US"/>
    </w:rPr>
  </w:style>
  <w:style w:type="character" w:styleId="a6">
    <w:name w:val="Hyperlink"/>
    <w:basedOn w:val="a0"/>
    <w:rsid w:val="0012133F"/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12133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12133F"/>
    <w:pPr>
      <w:spacing w:after="120"/>
      <w:ind w:left="280"/>
    </w:pPr>
    <w:rPr>
      <w:rFonts w:eastAsia="Times New Roman"/>
      <w:lang w:val="en-US" w:bidi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2133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7">
    <w:name w:val="Title"/>
    <w:basedOn w:val="a"/>
    <w:next w:val="a"/>
    <w:link w:val="a8"/>
    <w:uiPriority w:val="10"/>
    <w:qFormat/>
    <w:rsid w:val="0012133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8">
    <w:name w:val="Название Знак"/>
    <w:basedOn w:val="a0"/>
    <w:link w:val="a7"/>
    <w:uiPriority w:val="10"/>
    <w:rsid w:val="0012133F"/>
    <w:rPr>
      <w:rFonts w:asciiTheme="majorHAnsi" w:eastAsiaTheme="majorEastAsia" w:hAnsiTheme="majorHAnsi" w:cs="Times New Roman"/>
      <w:b/>
      <w:bCs/>
      <w:kern w:val="28"/>
      <w:sz w:val="32"/>
      <w:szCs w:val="32"/>
      <w:lang w:val="en-US" w:bidi="en-US"/>
    </w:rPr>
  </w:style>
  <w:style w:type="paragraph" w:styleId="a9">
    <w:name w:val="Subtitle"/>
    <w:basedOn w:val="a"/>
    <w:next w:val="a"/>
    <w:link w:val="aa"/>
    <w:uiPriority w:val="11"/>
    <w:qFormat/>
    <w:rsid w:val="0012133F"/>
    <w:pPr>
      <w:spacing w:after="60"/>
      <w:jc w:val="center"/>
      <w:outlineLvl w:val="1"/>
    </w:pPr>
    <w:rPr>
      <w:rFonts w:asciiTheme="majorHAnsi" w:eastAsiaTheme="majorEastAsia" w:hAnsiTheme="majorHAnsi"/>
      <w:lang w:val="en-US" w:eastAsia="en-US" w:bidi="en-US"/>
    </w:rPr>
  </w:style>
  <w:style w:type="character" w:customStyle="1" w:styleId="aa">
    <w:name w:val="Подзаголовок Знак"/>
    <w:basedOn w:val="a0"/>
    <w:link w:val="a9"/>
    <w:uiPriority w:val="11"/>
    <w:rsid w:val="0012133F"/>
    <w:rPr>
      <w:rFonts w:asciiTheme="majorHAnsi" w:eastAsiaTheme="majorEastAsia" w:hAnsiTheme="majorHAnsi" w:cs="Times New Roman"/>
      <w:sz w:val="24"/>
      <w:szCs w:val="24"/>
      <w:lang w:val="en-US" w:bidi="en-US"/>
    </w:rPr>
  </w:style>
  <w:style w:type="character" w:styleId="ab">
    <w:name w:val="Strong"/>
    <w:basedOn w:val="a0"/>
    <w:uiPriority w:val="22"/>
    <w:qFormat/>
    <w:rsid w:val="0012133F"/>
    <w:rPr>
      <w:b/>
      <w:bCs/>
    </w:rPr>
  </w:style>
  <w:style w:type="character" w:styleId="ac">
    <w:name w:val="Emphasis"/>
    <w:basedOn w:val="a0"/>
    <w:uiPriority w:val="20"/>
    <w:qFormat/>
    <w:rsid w:val="0012133F"/>
    <w:rPr>
      <w:rFonts w:asciiTheme="minorHAnsi" w:hAnsiTheme="minorHAnsi"/>
      <w:b/>
      <w:i/>
      <w:iCs/>
    </w:rPr>
  </w:style>
  <w:style w:type="paragraph" w:styleId="ad">
    <w:name w:val="No Spacing"/>
    <w:basedOn w:val="a"/>
    <w:uiPriority w:val="1"/>
    <w:qFormat/>
    <w:rsid w:val="0012133F"/>
    <w:rPr>
      <w:rFonts w:asciiTheme="minorHAnsi" w:eastAsiaTheme="minorEastAsia" w:hAnsiTheme="minorHAnsi"/>
      <w:szCs w:val="32"/>
      <w:lang w:val="en-US" w:eastAsia="en-US" w:bidi="en-US"/>
    </w:rPr>
  </w:style>
  <w:style w:type="paragraph" w:styleId="ae">
    <w:name w:val="List Paragraph"/>
    <w:basedOn w:val="a"/>
    <w:uiPriority w:val="34"/>
    <w:qFormat/>
    <w:rsid w:val="0012133F"/>
    <w:pPr>
      <w:ind w:left="720"/>
      <w:contextualSpacing/>
    </w:pPr>
    <w:rPr>
      <w:rFonts w:asciiTheme="minorHAnsi" w:eastAsiaTheme="minorEastAsia" w:hAnsiTheme="minorHAnsi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12133F"/>
    <w:rPr>
      <w:rFonts w:asciiTheme="minorHAnsi" w:eastAsiaTheme="minorEastAsia" w:hAnsiTheme="minorHAnsi"/>
      <w:i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12133F"/>
    <w:rPr>
      <w:rFonts w:eastAsiaTheme="minorEastAsia" w:cs="Times New Roman"/>
      <w:i/>
      <w:sz w:val="24"/>
      <w:szCs w:val="24"/>
      <w:lang w:val="en-US" w:bidi="en-US"/>
    </w:rPr>
  </w:style>
  <w:style w:type="paragraph" w:styleId="af">
    <w:name w:val="Intense Quote"/>
    <w:basedOn w:val="a"/>
    <w:next w:val="a"/>
    <w:link w:val="af0"/>
    <w:uiPriority w:val="30"/>
    <w:qFormat/>
    <w:rsid w:val="0012133F"/>
    <w:pPr>
      <w:ind w:left="720" w:right="720"/>
    </w:pPr>
    <w:rPr>
      <w:rFonts w:asciiTheme="minorHAnsi" w:eastAsiaTheme="minorEastAsia" w:hAnsiTheme="minorHAnsi"/>
      <w:b/>
      <w:i/>
      <w:szCs w:val="22"/>
      <w:lang w:val="en-US" w:eastAsia="en-US" w:bidi="en-US"/>
    </w:rPr>
  </w:style>
  <w:style w:type="character" w:customStyle="1" w:styleId="af0">
    <w:name w:val="Выделенная цитата Знак"/>
    <w:basedOn w:val="a0"/>
    <w:link w:val="af"/>
    <w:uiPriority w:val="30"/>
    <w:rsid w:val="0012133F"/>
    <w:rPr>
      <w:rFonts w:eastAsiaTheme="minorEastAsia" w:cs="Times New Roman"/>
      <w:b/>
      <w:i/>
      <w:sz w:val="24"/>
      <w:lang w:val="en-US" w:bidi="en-US"/>
    </w:rPr>
  </w:style>
  <w:style w:type="character" w:styleId="af1">
    <w:name w:val="Subtle Emphasis"/>
    <w:uiPriority w:val="19"/>
    <w:qFormat/>
    <w:rsid w:val="0012133F"/>
    <w:rPr>
      <w:i/>
      <w:color w:val="5A5A5A" w:themeColor="text1" w:themeTint="A5"/>
    </w:rPr>
  </w:style>
  <w:style w:type="character" w:styleId="af2">
    <w:name w:val="Intense Emphasis"/>
    <w:basedOn w:val="a0"/>
    <w:uiPriority w:val="21"/>
    <w:qFormat/>
    <w:rsid w:val="0012133F"/>
    <w:rPr>
      <w:b/>
      <w:i/>
      <w:sz w:val="24"/>
      <w:szCs w:val="24"/>
      <w:u w:val="single"/>
    </w:rPr>
  </w:style>
  <w:style w:type="character" w:styleId="af3">
    <w:name w:val="Subtle Reference"/>
    <w:basedOn w:val="a0"/>
    <w:uiPriority w:val="31"/>
    <w:qFormat/>
    <w:rsid w:val="0012133F"/>
    <w:rPr>
      <w:sz w:val="24"/>
      <w:szCs w:val="24"/>
      <w:u w:val="single"/>
    </w:rPr>
  </w:style>
  <w:style w:type="character" w:styleId="af4">
    <w:name w:val="Intense Reference"/>
    <w:basedOn w:val="a0"/>
    <w:uiPriority w:val="32"/>
    <w:qFormat/>
    <w:rsid w:val="0012133F"/>
    <w:rPr>
      <w:b/>
      <w:sz w:val="24"/>
      <w:u w:val="single"/>
    </w:rPr>
  </w:style>
  <w:style w:type="character" w:styleId="af5">
    <w:name w:val="Book Title"/>
    <w:basedOn w:val="a0"/>
    <w:uiPriority w:val="33"/>
    <w:qFormat/>
    <w:rsid w:val="0012133F"/>
    <w:rPr>
      <w:rFonts w:asciiTheme="majorHAnsi" w:eastAsiaTheme="majorEastAsia" w:hAnsiTheme="majorHAnsi"/>
      <w:b/>
      <w:i/>
      <w:sz w:val="24"/>
      <w:szCs w:val="24"/>
    </w:rPr>
  </w:style>
  <w:style w:type="paragraph" w:styleId="af6">
    <w:name w:val="TOC Heading"/>
    <w:basedOn w:val="1"/>
    <w:next w:val="a"/>
    <w:uiPriority w:val="39"/>
    <w:semiHidden/>
    <w:unhideWhenUsed/>
    <w:qFormat/>
    <w:rsid w:val="0012133F"/>
    <w:pPr>
      <w:outlineLvl w:val="9"/>
    </w:pPr>
  </w:style>
  <w:style w:type="paragraph" w:styleId="af7">
    <w:name w:val="Balloon Text"/>
    <w:basedOn w:val="a"/>
    <w:link w:val="af8"/>
    <w:uiPriority w:val="99"/>
    <w:semiHidden/>
    <w:unhideWhenUsed/>
    <w:rsid w:val="00E9666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E9666A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1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2966</Words>
  <Characters>16910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Верхнегрековская ООШ</dc:creator>
  <cp:lastModifiedBy>W7</cp:lastModifiedBy>
  <cp:revision>3</cp:revision>
  <cp:lastPrinted>2019-09-17T19:20:00Z</cp:lastPrinted>
  <dcterms:created xsi:type="dcterms:W3CDTF">2021-09-14T10:15:00Z</dcterms:created>
  <dcterms:modified xsi:type="dcterms:W3CDTF">2021-09-21T18:09:00Z</dcterms:modified>
</cp:coreProperties>
</file>